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B9FCF" w14:textId="2BBB45EF" w:rsidR="00DD1F91" w:rsidRDefault="002D473A" w:rsidP="00EC3183">
      <w:pPr>
        <w:jc w:val="both"/>
        <w:rPr>
          <w:sz w:val="16"/>
          <w:szCs w:val="16"/>
        </w:rPr>
      </w:pP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C925E4">
        <w:rPr>
          <w:noProof/>
        </w:rPr>
        <w:drawing>
          <wp:inline distT="0" distB="0" distL="0" distR="0" wp14:anchorId="4A76AFD3" wp14:editId="07873E2C">
            <wp:extent cx="6210300" cy="1101654"/>
            <wp:effectExtent l="0" t="0" r="0" b="381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283CB8C1" w14:textId="008D3CF2" w:rsidR="007C09AC" w:rsidRPr="00ED645F" w:rsidRDefault="00DD1F91" w:rsidP="00ED645F">
      <w:pPr>
        <w:pStyle w:val="Default"/>
        <w:jc w:val="both"/>
        <w:rPr>
          <w:rFonts w:ascii="English111 Adagio BT" w:hAnsi="English111 Adagio BT" w:cs="English111 Adagio BT"/>
        </w:rPr>
      </w:pPr>
      <w:r>
        <w:rPr>
          <w:sz w:val="16"/>
          <w:szCs w:val="16"/>
        </w:rPr>
        <w:t xml:space="preserve">   </w:t>
      </w:r>
      <w:r w:rsidR="00EC3183">
        <w:rPr>
          <w:sz w:val="16"/>
          <w:szCs w:val="16"/>
        </w:rPr>
        <w:t xml:space="preserve">                                                                                                                        </w:t>
      </w:r>
      <w:r>
        <w:rPr>
          <w:sz w:val="16"/>
          <w:szCs w:val="16"/>
        </w:rPr>
        <w:t xml:space="preserve">     </w:t>
      </w:r>
    </w:p>
    <w:p w14:paraId="05AD65A4" w14:textId="118134DB" w:rsidR="00E02B66" w:rsidRPr="00E02B66" w:rsidRDefault="00703338" w:rsidP="00E02B66">
      <w:pPr>
        <w:widowControl w:val="0"/>
        <w:suppressAutoHyphens/>
        <w:autoSpaceDE w:val="0"/>
        <w:spacing w:line="276" w:lineRule="auto"/>
        <w:rPr>
          <w:rFonts w:asciiTheme="minorHAnsi" w:eastAsiaTheme="minorEastAsia" w:hAnsiTheme="minorHAnsi" w:cstheme="minorHAnsi"/>
          <w:b/>
          <w:sz w:val="22"/>
          <w:szCs w:val="22"/>
          <w:lang w:eastAsia="ar-SA"/>
        </w:rPr>
      </w:pPr>
      <w:r w:rsidRPr="00C20594">
        <w:rPr>
          <w:rFonts w:asciiTheme="minorHAnsi" w:eastAsiaTheme="minorEastAsia" w:hAnsiTheme="minorHAnsi" w:cstheme="minorHAnsi"/>
          <w:b/>
          <w:sz w:val="22"/>
          <w:szCs w:val="22"/>
          <w:u w:val="single"/>
          <w:lang w:eastAsia="ar-SA"/>
        </w:rPr>
        <w:t>ALLEGATO A</w:t>
      </w:r>
      <w:r>
        <w:rPr>
          <w:rFonts w:asciiTheme="minorHAnsi" w:eastAsiaTheme="minorEastAsia" w:hAnsiTheme="minorHAnsi" w:cstheme="minorHAnsi"/>
          <w:sz w:val="22"/>
          <w:szCs w:val="22"/>
          <w:u w:val="single"/>
          <w:lang w:eastAsia="ar-SA"/>
        </w:rPr>
        <w:t xml:space="preserve"> </w:t>
      </w:r>
      <w:r w:rsidRPr="00C20594">
        <w:rPr>
          <w:rFonts w:asciiTheme="minorHAnsi" w:eastAsiaTheme="minorEastAsia" w:hAnsiTheme="minorHAnsi" w:cstheme="minorHAnsi"/>
          <w:sz w:val="22"/>
          <w:szCs w:val="22"/>
          <w:u w:val="single"/>
          <w:lang w:eastAsia="ar-SA"/>
        </w:rPr>
        <w:t xml:space="preserve">istanza di </w:t>
      </w:r>
      <w:r w:rsidRPr="00E02B66">
        <w:rPr>
          <w:rFonts w:asciiTheme="minorHAnsi" w:eastAsiaTheme="minorEastAsia" w:hAnsiTheme="minorHAnsi" w:cstheme="minorHAnsi"/>
          <w:sz w:val="22"/>
          <w:szCs w:val="22"/>
          <w:u w:val="single"/>
          <w:lang w:eastAsia="ar-SA"/>
        </w:rPr>
        <w:t xml:space="preserve">partecipazione FIGURE PROFESSIONALI </w:t>
      </w:r>
      <w:r w:rsidR="00E02B66" w:rsidRPr="00E02B66">
        <w:rPr>
          <w:rFonts w:asciiTheme="minorHAnsi" w:eastAsiaTheme="minorEastAsia" w:hAnsiTheme="minorHAnsi" w:cstheme="minorHAnsi"/>
          <w:sz w:val="22"/>
          <w:szCs w:val="22"/>
          <w:u w:val="single"/>
          <w:lang w:eastAsia="ar-SA"/>
        </w:rPr>
        <w:t>TUTOR ED ESPERTI PERCORSI CO CURRICULARI A VALERE SUL PROGETTO</w:t>
      </w:r>
      <w:r w:rsidR="00E02B66" w:rsidRPr="00E02B66">
        <w:rPr>
          <w:rFonts w:asciiTheme="minorHAnsi" w:eastAsiaTheme="minorEastAsia" w:hAnsiTheme="minorHAnsi" w:cstheme="minorHAnsi"/>
          <w:sz w:val="22"/>
          <w:szCs w:val="22"/>
          <w:u w:val="single"/>
          <w:lang w:eastAsia="ar-SA"/>
        </w:rPr>
        <w:t xml:space="preserve"> </w:t>
      </w:r>
      <w:r w:rsidR="0004033D" w:rsidRPr="00E02B66">
        <w:rPr>
          <w:rFonts w:asciiTheme="minorHAnsi" w:eastAsiaTheme="minorEastAsia" w:hAnsiTheme="minorHAnsi" w:cstheme="minorHAnsi"/>
          <w:sz w:val="22"/>
          <w:szCs w:val="22"/>
          <w:u w:val="single"/>
          <w:lang w:eastAsia="ar-SA"/>
        </w:rPr>
        <w:t>PNRR DISPERSIONE</w:t>
      </w:r>
      <w:r w:rsidR="00E02B66">
        <w:rPr>
          <w:rFonts w:asciiTheme="minorHAnsi" w:eastAsiaTheme="minorEastAsia" w:hAnsiTheme="minorHAnsi" w:cstheme="minorHAnsi"/>
          <w:sz w:val="22"/>
          <w:szCs w:val="22"/>
          <w:u w:val="single"/>
          <w:lang w:eastAsia="ar-SA"/>
        </w:rPr>
        <w:t xml:space="preserve"> </w:t>
      </w:r>
    </w:p>
    <w:p w14:paraId="60DBF511" w14:textId="54F2B615" w:rsidR="00703338" w:rsidRPr="00C20594" w:rsidRDefault="00703338" w:rsidP="00703338">
      <w:pPr>
        <w:widowControl w:val="0"/>
        <w:suppressAutoHyphens/>
        <w:autoSpaceDE w:val="0"/>
        <w:spacing w:line="276" w:lineRule="auto"/>
        <w:rPr>
          <w:rFonts w:asciiTheme="minorHAnsi" w:eastAsiaTheme="minorEastAsia" w:hAnsiTheme="minorHAnsi" w:cstheme="minorHAnsi"/>
          <w:sz w:val="18"/>
          <w:szCs w:val="18"/>
        </w:rPr>
      </w:pPr>
    </w:p>
    <w:p w14:paraId="71557C71" w14:textId="77777777" w:rsidR="00703338" w:rsidRPr="00C20594" w:rsidRDefault="00703338" w:rsidP="00703338">
      <w:pPr>
        <w:autoSpaceDE w:val="0"/>
        <w:spacing w:line="276"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t xml:space="preserve">      </w:t>
      </w:r>
    </w:p>
    <w:p w14:paraId="0196AFC0" w14:textId="27B8586A" w:rsidR="00703338" w:rsidRPr="00C20594" w:rsidRDefault="00703338" w:rsidP="0004033D">
      <w:pPr>
        <w:autoSpaceDE w:val="0"/>
        <w:spacing w:line="276" w:lineRule="auto"/>
        <w:ind w:left="5664" w:firstLine="708"/>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Al Dirigente Scolastico</w:t>
      </w:r>
    </w:p>
    <w:p w14:paraId="0CE0F8BF"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Il/la sottoscritto/a_____________________________________________________________</w:t>
      </w:r>
    </w:p>
    <w:p w14:paraId="2DB3805F"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nato/a </w:t>
      </w:r>
      <w:proofErr w:type="spellStart"/>
      <w:r w:rsidRPr="00C20594">
        <w:rPr>
          <w:rFonts w:asciiTheme="minorHAnsi" w:eastAsiaTheme="minorEastAsia" w:hAnsiTheme="minorHAnsi" w:cstheme="minorHAnsi"/>
          <w:sz w:val="22"/>
          <w:szCs w:val="22"/>
        </w:rPr>
        <w:t>a</w:t>
      </w:r>
      <w:proofErr w:type="spellEnd"/>
      <w:r w:rsidRPr="00C20594">
        <w:rPr>
          <w:rFonts w:asciiTheme="minorHAnsi" w:eastAsiaTheme="minorEastAsia" w:hAnsiTheme="minorHAnsi" w:cstheme="minorHAnsi"/>
          <w:sz w:val="22"/>
          <w:szCs w:val="22"/>
        </w:rPr>
        <w:t xml:space="preserve"> _______________________________________________ il ____________________</w:t>
      </w:r>
    </w:p>
    <w:p w14:paraId="5A507857"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codice fiscale |__|__|__|__|__|__|__|__|__|__|__|__|__|__|__|__|</w:t>
      </w:r>
    </w:p>
    <w:p w14:paraId="5C259029"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residente a ___________________________via_____________________________________</w:t>
      </w:r>
    </w:p>
    <w:p w14:paraId="2818624B"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recapito tel. _____________________________ recapito </w:t>
      </w:r>
      <w:proofErr w:type="spellStart"/>
      <w:r w:rsidRPr="00C20594">
        <w:rPr>
          <w:rFonts w:asciiTheme="minorHAnsi" w:eastAsiaTheme="minorEastAsia" w:hAnsiTheme="minorHAnsi" w:cstheme="minorHAnsi"/>
          <w:sz w:val="22"/>
          <w:szCs w:val="22"/>
        </w:rPr>
        <w:t>cell</w:t>
      </w:r>
      <w:proofErr w:type="spellEnd"/>
      <w:r w:rsidRPr="00C20594">
        <w:rPr>
          <w:rFonts w:asciiTheme="minorHAnsi" w:eastAsiaTheme="minorEastAsia" w:hAnsiTheme="minorHAnsi" w:cstheme="minorHAnsi"/>
          <w:sz w:val="22"/>
          <w:szCs w:val="22"/>
        </w:rPr>
        <w:t>. _____________________</w:t>
      </w:r>
    </w:p>
    <w:p w14:paraId="4A7F9237"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indirizzo E-Mail _______________________________indirizzo PEC______________________________</w:t>
      </w:r>
    </w:p>
    <w:p w14:paraId="1B191FF3" w14:textId="77777777" w:rsidR="00703338" w:rsidRPr="00C20594" w:rsidRDefault="00703338" w:rsidP="00703338">
      <w:pPr>
        <w:autoSpaceDE w:val="0"/>
        <w:spacing w:line="480" w:lineRule="auto"/>
        <w:rPr>
          <w:rFonts w:asciiTheme="minorHAnsi" w:eastAsiaTheme="minorEastAsia" w:hAnsiTheme="minorHAnsi" w:cstheme="minorHAnsi"/>
          <w:b/>
          <w:sz w:val="18"/>
          <w:szCs w:val="18"/>
        </w:rPr>
      </w:pPr>
      <w:r w:rsidRPr="00C20594">
        <w:rPr>
          <w:rFonts w:asciiTheme="minorHAnsi" w:eastAsiaTheme="minorEastAsia" w:hAnsiTheme="minorHAnsi" w:cstheme="minorHAnsi"/>
          <w:sz w:val="22"/>
          <w:szCs w:val="22"/>
        </w:rPr>
        <w:t>in servizio presso ______________________________ con la qualifica di __________________</w:t>
      </w:r>
    </w:p>
    <w:p w14:paraId="37D2232D" w14:textId="77777777" w:rsidR="00E02B66" w:rsidRDefault="00E02B66" w:rsidP="00703338">
      <w:pPr>
        <w:autoSpaceDE w:val="0"/>
        <w:spacing w:line="480" w:lineRule="auto"/>
        <w:jc w:val="center"/>
        <w:rPr>
          <w:rFonts w:ascii="Arial" w:eastAsiaTheme="minorEastAsia" w:hAnsi="Arial" w:cs="Arial"/>
          <w:b/>
          <w:sz w:val="18"/>
          <w:szCs w:val="18"/>
        </w:rPr>
      </w:pPr>
    </w:p>
    <w:p w14:paraId="2DEB6A32" w14:textId="489FD482" w:rsidR="00703338" w:rsidRPr="00C20594" w:rsidRDefault="00703338" w:rsidP="00703338">
      <w:pPr>
        <w:autoSpaceDE w:val="0"/>
        <w:spacing w:line="480" w:lineRule="auto"/>
        <w:jc w:val="center"/>
        <w:rPr>
          <w:rFonts w:ascii="Arial" w:eastAsiaTheme="minorEastAsia" w:hAnsi="Arial" w:cs="Arial"/>
          <w:sz w:val="18"/>
          <w:szCs w:val="18"/>
        </w:rPr>
      </w:pPr>
      <w:r w:rsidRPr="00C20594">
        <w:rPr>
          <w:rFonts w:ascii="Arial" w:eastAsiaTheme="minorEastAsia" w:hAnsi="Arial" w:cs="Arial"/>
          <w:b/>
          <w:sz w:val="18"/>
          <w:szCs w:val="18"/>
        </w:rPr>
        <w:t>CHIEDE</w:t>
      </w:r>
    </w:p>
    <w:p w14:paraId="4C6104B5" w14:textId="77777777" w:rsidR="00E02B66" w:rsidRDefault="00E02B66" w:rsidP="00703338">
      <w:pPr>
        <w:autoSpaceDE w:val="0"/>
        <w:spacing w:line="480" w:lineRule="auto"/>
        <w:rPr>
          <w:rFonts w:ascii="Arial" w:eastAsiaTheme="minorEastAsia" w:hAnsi="Arial" w:cs="Arial"/>
          <w:sz w:val="18"/>
          <w:szCs w:val="18"/>
        </w:rPr>
      </w:pPr>
    </w:p>
    <w:p w14:paraId="3B55CD7E" w14:textId="7467C798" w:rsidR="00703338" w:rsidRDefault="00703338" w:rsidP="00703338">
      <w:pPr>
        <w:autoSpaceDE w:val="0"/>
        <w:spacing w:line="480" w:lineRule="auto"/>
        <w:rPr>
          <w:rFonts w:ascii="Arial" w:eastAsiaTheme="minorEastAsia" w:hAnsi="Arial" w:cs="Arial"/>
          <w:sz w:val="18"/>
          <w:szCs w:val="18"/>
        </w:rPr>
      </w:pPr>
      <w:r w:rsidRPr="00C20594">
        <w:rPr>
          <w:rFonts w:ascii="Arial" w:eastAsiaTheme="minorEastAsia" w:hAnsi="Arial" w:cs="Arial"/>
          <w:sz w:val="18"/>
          <w:szCs w:val="18"/>
        </w:rPr>
        <w:t>Di partecipare alla selezione per l’attribuzione dell’incarico di</w:t>
      </w:r>
      <w:r w:rsidR="006E2EFA">
        <w:rPr>
          <w:rFonts w:ascii="Arial" w:eastAsiaTheme="minorEastAsia" w:hAnsi="Arial" w:cs="Arial"/>
          <w:sz w:val="18"/>
          <w:szCs w:val="18"/>
        </w:rPr>
        <w:t>:</w:t>
      </w:r>
    </w:p>
    <w:p w14:paraId="7EE40DAD" w14:textId="77777777" w:rsidR="00E02B66" w:rsidRDefault="00E02B66" w:rsidP="00703338">
      <w:pPr>
        <w:autoSpaceDE w:val="0"/>
        <w:spacing w:line="480" w:lineRule="auto"/>
        <w:rPr>
          <w:rFonts w:ascii="Arial" w:eastAsiaTheme="minorEastAsia" w:hAnsi="Arial" w:cs="Arial"/>
          <w:sz w:val="18"/>
          <w:szCs w:val="18"/>
        </w:rPr>
      </w:pPr>
    </w:p>
    <w:tbl>
      <w:tblPr>
        <w:tblStyle w:val="TableNormal1"/>
        <w:tblW w:w="9618" w:type="dxa"/>
        <w:tblInd w:w="158" w:type="dxa"/>
        <w:tblLayout w:type="fixed"/>
        <w:tblCellMar>
          <w:left w:w="5" w:type="dxa"/>
          <w:right w:w="5" w:type="dxa"/>
        </w:tblCellMar>
        <w:tblLook w:val="01E0" w:firstRow="1" w:lastRow="1" w:firstColumn="1" w:lastColumn="1" w:noHBand="0" w:noVBand="0"/>
      </w:tblPr>
      <w:tblGrid>
        <w:gridCol w:w="2956"/>
        <w:gridCol w:w="1984"/>
        <w:gridCol w:w="1418"/>
        <w:gridCol w:w="1701"/>
        <w:gridCol w:w="1559"/>
      </w:tblGrid>
      <w:tr w:rsidR="006E2EFA" w14:paraId="18426E0C" w14:textId="77777777" w:rsidTr="00AA1B2C">
        <w:trPr>
          <w:trHeight w:val="533"/>
        </w:trPr>
        <w:tc>
          <w:tcPr>
            <w:tcW w:w="2956"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14:paraId="00FBCF10" w14:textId="77777777" w:rsidR="006E2EFA" w:rsidRPr="003D24B4" w:rsidRDefault="006E2EFA" w:rsidP="00015A8D">
            <w:pPr>
              <w:pStyle w:val="TableParagraph"/>
              <w:spacing w:before="40"/>
              <w:ind w:left="122" w:right="111" w:hanging="2"/>
              <w:jc w:val="center"/>
              <w:rPr>
                <w:b/>
                <w:lang w:val="it-IT"/>
              </w:rPr>
            </w:pPr>
            <w:r>
              <w:rPr>
                <w:b/>
                <w:lang w:val="it-IT"/>
              </w:rPr>
              <w:t>PERCORSI FORMATIVI</w:t>
            </w:r>
          </w:p>
        </w:tc>
        <w:tc>
          <w:tcPr>
            <w:tcW w:w="1984"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14:paraId="574356C7" w14:textId="19315C1B" w:rsidR="006E2EFA" w:rsidRPr="006E2EFA" w:rsidRDefault="00AA1B2C" w:rsidP="00015A8D">
            <w:pPr>
              <w:pStyle w:val="TableParagraph"/>
              <w:ind w:right="300"/>
              <w:jc w:val="center"/>
              <w:rPr>
                <w:b/>
                <w:lang w:val="it-IT"/>
              </w:rPr>
            </w:pPr>
            <w:r>
              <w:rPr>
                <w:b/>
                <w:lang w:val="it-IT"/>
              </w:rPr>
              <w:t>Ruolo di TUTOR</w:t>
            </w:r>
          </w:p>
        </w:tc>
        <w:tc>
          <w:tcPr>
            <w:tcW w:w="1418"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14:paraId="4D64F273" w14:textId="43ED7C93" w:rsidR="006E2EFA" w:rsidRDefault="00AA1B2C" w:rsidP="00015A8D">
            <w:pPr>
              <w:pStyle w:val="TableParagraph"/>
              <w:spacing w:before="3"/>
              <w:jc w:val="center"/>
              <w:rPr>
                <w:sz w:val="25"/>
              </w:rPr>
            </w:pPr>
            <w:proofErr w:type="spellStart"/>
            <w:r>
              <w:rPr>
                <w:b/>
              </w:rPr>
              <w:t>Preferenza</w:t>
            </w:r>
            <w:proofErr w:type="spellEnd"/>
            <w:r>
              <w:rPr>
                <w:b/>
              </w:rPr>
              <w:t xml:space="preserve"> per TUTOR</w:t>
            </w:r>
          </w:p>
        </w:tc>
        <w:tc>
          <w:tcPr>
            <w:tcW w:w="1701"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14:paraId="34B60922" w14:textId="7E4FB3BA" w:rsidR="006E2EFA" w:rsidRDefault="006E2EFA" w:rsidP="00015A8D">
            <w:pPr>
              <w:pStyle w:val="TableParagraph"/>
              <w:spacing w:before="3"/>
              <w:jc w:val="center"/>
              <w:rPr>
                <w:sz w:val="25"/>
              </w:rPr>
            </w:pPr>
            <w:proofErr w:type="spellStart"/>
            <w:r>
              <w:rPr>
                <w:b/>
              </w:rPr>
              <w:t>Ruolo</w:t>
            </w:r>
            <w:proofErr w:type="spellEnd"/>
            <w:r>
              <w:rPr>
                <w:b/>
              </w:rPr>
              <w:t xml:space="preserve"> di</w:t>
            </w:r>
            <w:r w:rsidR="00AA1B2C">
              <w:rPr>
                <w:b/>
                <w:spacing w:val="-2"/>
              </w:rPr>
              <w:t xml:space="preserve"> ESPERTO</w:t>
            </w:r>
          </w:p>
        </w:tc>
        <w:tc>
          <w:tcPr>
            <w:tcW w:w="1559"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14:paraId="468931A5" w14:textId="7E06E12C" w:rsidR="006E2EFA" w:rsidRPr="008022B1" w:rsidRDefault="00AA1B2C" w:rsidP="00015A8D">
            <w:pPr>
              <w:pStyle w:val="TableParagraph"/>
              <w:ind w:right="328"/>
              <w:jc w:val="center"/>
              <w:rPr>
                <w:b/>
                <w:lang w:val="it-IT"/>
              </w:rPr>
            </w:pPr>
            <w:r>
              <w:rPr>
                <w:b/>
                <w:lang w:val="it-IT"/>
              </w:rPr>
              <w:t>Preferenza per ESPERTO</w:t>
            </w:r>
          </w:p>
        </w:tc>
      </w:tr>
      <w:tr w:rsidR="006E2EFA" w14:paraId="3A31D731" w14:textId="77777777" w:rsidTr="00AA1B2C">
        <w:trPr>
          <w:trHeight w:val="725"/>
        </w:trPr>
        <w:tc>
          <w:tcPr>
            <w:tcW w:w="2956" w:type="dxa"/>
            <w:tcBorders>
              <w:top w:val="single" w:sz="4" w:space="0" w:color="000000"/>
              <w:left w:val="single" w:sz="4" w:space="0" w:color="000000"/>
              <w:bottom w:val="single" w:sz="4" w:space="0" w:color="000000"/>
              <w:right w:val="single" w:sz="4" w:space="0" w:color="000000"/>
            </w:tcBorders>
          </w:tcPr>
          <w:p w14:paraId="6B3D827F" w14:textId="77777777" w:rsidR="00E02B66" w:rsidRPr="00E02B66" w:rsidRDefault="00E02B66" w:rsidP="00E02B66">
            <w:pPr>
              <w:pStyle w:val="TableParagraph"/>
              <w:spacing w:before="25"/>
              <w:ind w:left="107" w:right="579"/>
              <w:rPr>
                <w:b/>
                <w:bCs/>
                <w:lang w:val="it-IT"/>
              </w:rPr>
            </w:pPr>
            <w:r w:rsidRPr="00E02B66">
              <w:rPr>
                <w:b/>
                <w:bCs/>
                <w:lang w:val="it-IT"/>
              </w:rPr>
              <w:t>Percorsi formativi e laboratoriali co-curriculari</w:t>
            </w:r>
          </w:p>
          <w:p w14:paraId="31C4232C" w14:textId="77777777" w:rsidR="00E02B66" w:rsidRPr="00E02B66" w:rsidRDefault="00E02B66" w:rsidP="00E02B66">
            <w:pPr>
              <w:pStyle w:val="TableParagraph"/>
              <w:spacing w:before="25"/>
              <w:ind w:left="107" w:right="579"/>
              <w:rPr>
                <w:b/>
                <w:bCs/>
                <w:lang w:val="it-IT"/>
              </w:rPr>
            </w:pPr>
            <w:r w:rsidRPr="00E02B66">
              <w:rPr>
                <w:b/>
                <w:bCs/>
                <w:lang w:val="it-IT"/>
              </w:rPr>
              <w:t>classi prime SSIG</w:t>
            </w:r>
          </w:p>
          <w:p w14:paraId="4C860B27" w14:textId="77777777" w:rsidR="00E02B66" w:rsidRPr="00E02B66" w:rsidRDefault="00E02B66" w:rsidP="00E02B66">
            <w:pPr>
              <w:pStyle w:val="TableParagraph"/>
              <w:spacing w:before="25"/>
              <w:ind w:left="107" w:right="579"/>
              <w:rPr>
                <w:b/>
                <w:bCs/>
                <w:lang w:val="it-IT"/>
              </w:rPr>
            </w:pPr>
          </w:p>
          <w:p w14:paraId="7B848D7E" w14:textId="77777777" w:rsidR="006E2EFA" w:rsidRDefault="00E02B66" w:rsidP="00E02B66">
            <w:pPr>
              <w:pStyle w:val="TableParagraph"/>
              <w:spacing w:before="25"/>
              <w:ind w:left="107" w:right="579"/>
              <w:rPr>
                <w:lang w:val="it-IT"/>
              </w:rPr>
            </w:pPr>
            <w:r w:rsidRPr="00E02B66">
              <w:rPr>
                <w:lang w:val="it-IT"/>
              </w:rPr>
              <w:t>Sviluppo abilità musicali specifiche (ritmo, melodia, armonia, esecuzione strumentale e vocale) e competenze trasversali (creatività, collaborazione, ascolto, espressione emotiva, disciplina).</w:t>
            </w:r>
          </w:p>
          <w:p w14:paraId="47847370" w14:textId="04566444" w:rsidR="00E02B66" w:rsidRPr="00E02B66" w:rsidRDefault="00E02B66" w:rsidP="00E02B66">
            <w:pPr>
              <w:pStyle w:val="TableParagraph"/>
              <w:spacing w:before="25"/>
              <w:ind w:left="107" w:right="579"/>
              <w:rPr>
                <w:lang w:val="it-IT"/>
              </w:rPr>
            </w:pPr>
          </w:p>
        </w:tc>
        <w:tc>
          <w:tcPr>
            <w:tcW w:w="1984" w:type="dxa"/>
            <w:tcBorders>
              <w:top w:val="single" w:sz="4" w:space="0" w:color="000000"/>
              <w:left w:val="single" w:sz="4" w:space="0" w:color="000000"/>
              <w:bottom w:val="single" w:sz="4" w:space="0" w:color="000000"/>
              <w:right w:val="single" w:sz="4" w:space="0" w:color="000000"/>
            </w:tcBorders>
          </w:tcPr>
          <w:p w14:paraId="3F4D688E" w14:textId="51541691" w:rsidR="006E2EFA" w:rsidRDefault="006E2EFA" w:rsidP="00015A8D">
            <w:pPr>
              <w:pStyle w:val="TableParagraph"/>
              <w:spacing w:before="160"/>
              <w:ind w:left="311" w:right="298"/>
              <w:jc w:val="center"/>
            </w:pPr>
          </w:p>
        </w:tc>
        <w:tc>
          <w:tcPr>
            <w:tcW w:w="1418" w:type="dxa"/>
            <w:tcBorders>
              <w:top w:val="single" w:sz="4" w:space="0" w:color="000000"/>
              <w:left w:val="single" w:sz="4" w:space="0" w:color="000000"/>
              <w:bottom w:val="single" w:sz="4" w:space="0" w:color="000000"/>
              <w:right w:val="single" w:sz="4" w:space="0" w:color="000000"/>
            </w:tcBorders>
          </w:tcPr>
          <w:p w14:paraId="17B0D366" w14:textId="54B35670" w:rsidR="006E2EFA" w:rsidRDefault="006E2EFA" w:rsidP="00015A8D">
            <w:pPr>
              <w:pStyle w:val="TableParagraph"/>
              <w:spacing w:before="160"/>
              <w:ind w:left="338" w:right="328"/>
              <w:jc w:val="center"/>
            </w:pPr>
          </w:p>
        </w:tc>
        <w:tc>
          <w:tcPr>
            <w:tcW w:w="1701" w:type="dxa"/>
            <w:tcBorders>
              <w:top w:val="single" w:sz="4" w:space="0" w:color="000000"/>
              <w:left w:val="single" w:sz="4" w:space="0" w:color="000000"/>
              <w:bottom w:val="single" w:sz="4" w:space="0" w:color="000000"/>
              <w:right w:val="single" w:sz="4" w:space="0" w:color="000000"/>
            </w:tcBorders>
          </w:tcPr>
          <w:p w14:paraId="75AAB24A" w14:textId="2D208C4E" w:rsidR="006E2EFA" w:rsidRDefault="006E2EFA" w:rsidP="00015A8D">
            <w:pPr>
              <w:pStyle w:val="TableParagraph"/>
              <w:spacing w:before="160"/>
              <w:ind w:left="338" w:right="328"/>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3086B09A" w14:textId="5011AE2F" w:rsidR="006E2EFA" w:rsidRDefault="006E2EFA" w:rsidP="00015A8D">
            <w:pPr>
              <w:pStyle w:val="TableParagraph"/>
              <w:spacing w:before="160"/>
              <w:ind w:left="338" w:right="328"/>
              <w:jc w:val="center"/>
            </w:pPr>
          </w:p>
        </w:tc>
      </w:tr>
      <w:tr w:rsidR="006E2EFA" w14:paraId="752FF348" w14:textId="77777777" w:rsidTr="00AA1B2C">
        <w:trPr>
          <w:trHeight w:val="692"/>
        </w:trPr>
        <w:tc>
          <w:tcPr>
            <w:tcW w:w="2956" w:type="dxa"/>
            <w:tcBorders>
              <w:top w:val="single" w:sz="4" w:space="0" w:color="000000"/>
              <w:left w:val="single" w:sz="4" w:space="0" w:color="000000"/>
              <w:bottom w:val="single" w:sz="4" w:space="0" w:color="000000"/>
              <w:right w:val="single" w:sz="4" w:space="0" w:color="000000"/>
            </w:tcBorders>
          </w:tcPr>
          <w:p w14:paraId="47724CA6" w14:textId="77777777" w:rsidR="00E02B66" w:rsidRPr="00E02B66" w:rsidRDefault="00E02B66" w:rsidP="00E02B66">
            <w:pPr>
              <w:pStyle w:val="TableParagraph"/>
              <w:spacing w:before="25"/>
              <w:ind w:left="107" w:right="579"/>
              <w:rPr>
                <w:b/>
                <w:bCs/>
                <w:lang w:val="it-IT"/>
              </w:rPr>
            </w:pPr>
            <w:r w:rsidRPr="00E02B66">
              <w:rPr>
                <w:b/>
                <w:bCs/>
                <w:lang w:val="it-IT"/>
              </w:rPr>
              <w:lastRenderedPageBreak/>
              <w:t>Percorsi formativi e laboratoriali co-curriculari</w:t>
            </w:r>
          </w:p>
          <w:p w14:paraId="06F363C9" w14:textId="77777777" w:rsidR="00E02B66" w:rsidRPr="00E02B66" w:rsidRDefault="00E02B66" w:rsidP="00E02B66">
            <w:pPr>
              <w:pStyle w:val="TableParagraph"/>
              <w:spacing w:before="25"/>
              <w:ind w:left="107" w:right="579"/>
              <w:rPr>
                <w:b/>
                <w:bCs/>
                <w:lang w:val="it-IT"/>
              </w:rPr>
            </w:pPr>
            <w:r w:rsidRPr="00E02B66">
              <w:rPr>
                <w:b/>
                <w:bCs/>
                <w:lang w:val="it-IT"/>
              </w:rPr>
              <w:t>classi prime SSIG</w:t>
            </w:r>
          </w:p>
          <w:p w14:paraId="4247C393" w14:textId="77777777" w:rsidR="00E02B66" w:rsidRPr="00E02B66" w:rsidRDefault="00E02B66" w:rsidP="00E02B66">
            <w:pPr>
              <w:pStyle w:val="TableParagraph"/>
              <w:spacing w:before="25"/>
              <w:ind w:left="107" w:right="579"/>
              <w:rPr>
                <w:lang w:val="it-IT"/>
              </w:rPr>
            </w:pPr>
          </w:p>
          <w:p w14:paraId="5626C906" w14:textId="77777777" w:rsidR="00E02B66" w:rsidRPr="00E02B66" w:rsidRDefault="00E02B66" w:rsidP="00E02B66">
            <w:pPr>
              <w:pStyle w:val="TableParagraph"/>
              <w:spacing w:before="25"/>
              <w:ind w:left="107" w:right="579"/>
              <w:rPr>
                <w:lang w:val="it-IT"/>
              </w:rPr>
            </w:pPr>
            <w:r w:rsidRPr="00E02B66">
              <w:rPr>
                <w:lang w:val="it-IT"/>
              </w:rPr>
              <w:t>Laboratori di lettura: Per migliorare la fluidità, la comprensione e l'amore per i libri attraverso attività interattive e stimolanti.</w:t>
            </w:r>
          </w:p>
          <w:p w14:paraId="25194513" w14:textId="219971A5" w:rsidR="006E2EFA" w:rsidRPr="00E02B66" w:rsidRDefault="006E2EFA" w:rsidP="00015A8D">
            <w:pPr>
              <w:pStyle w:val="TableParagraph"/>
              <w:spacing w:before="25"/>
              <w:ind w:left="107" w:right="579"/>
              <w:rPr>
                <w:lang w:val="it-IT"/>
              </w:rPr>
            </w:pPr>
          </w:p>
        </w:tc>
        <w:tc>
          <w:tcPr>
            <w:tcW w:w="1984" w:type="dxa"/>
            <w:tcBorders>
              <w:top w:val="single" w:sz="4" w:space="0" w:color="000000"/>
              <w:left w:val="single" w:sz="4" w:space="0" w:color="000000"/>
              <w:bottom w:val="single" w:sz="4" w:space="0" w:color="000000"/>
              <w:right w:val="single" w:sz="4" w:space="0" w:color="000000"/>
            </w:tcBorders>
          </w:tcPr>
          <w:p w14:paraId="557BAE50" w14:textId="735E72F0" w:rsidR="006E2EFA" w:rsidRPr="00E02B66" w:rsidRDefault="006E2EFA" w:rsidP="00015A8D">
            <w:pPr>
              <w:pStyle w:val="TableParagraph"/>
              <w:spacing w:before="174"/>
              <w:ind w:left="9"/>
              <w:jc w:val="center"/>
              <w:rPr>
                <w:lang w:val="it-IT"/>
              </w:rPr>
            </w:pPr>
          </w:p>
        </w:tc>
        <w:tc>
          <w:tcPr>
            <w:tcW w:w="1418" w:type="dxa"/>
            <w:tcBorders>
              <w:top w:val="single" w:sz="4" w:space="0" w:color="000000"/>
              <w:left w:val="single" w:sz="4" w:space="0" w:color="000000"/>
              <w:bottom w:val="single" w:sz="4" w:space="0" w:color="000000"/>
              <w:right w:val="single" w:sz="4" w:space="0" w:color="000000"/>
            </w:tcBorders>
          </w:tcPr>
          <w:p w14:paraId="04DB06B0" w14:textId="6FEF222A" w:rsidR="006E2EFA" w:rsidRPr="00E02B66" w:rsidRDefault="006E2EFA" w:rsidP="00015A8D">
            <w:pPr>
              <w:pStyle w:val="TableParagraph"/>
              <w:spacing w:before="174"/>
              <w:ind w:left="339" w:right="328"/>
              <w:jc w:val="center"/>
              <w:rPr>
                <w:lang w:val="it-IT"/>
              </w:rPr>
            </w:pPr>
          </w:p>
        </w:tc>
        <w:tc>
          <w:tcPr>
            <w:tcW w:w="1701" w:type="dxa"/>
            <w:tcBorders>
              <w:top w:val="single" w:sz="4" w:space="0" w:color="000000"/>
              <w:left w:val="single" w:sz="4" w:space="0" w:color="000000"/>
              <w:bottom w:val="single" w:sz="4" w:space="0" w:color="000000"/>
              <w:right w:val="single" w:sz="4" w:space="0" w:color="000000"/>
            </w:tcBorders>
          </w:tcPr>
          <w:p w14:paraId="619C3652" w14:textId="7F07F92D" w:rsidR="006E2EFA" w:rsidRPr="00E02B66" w:rsidRDefault="006E2EFA" w:rsidP="00015A8D">
            <w:pPr>
              <w:pStyle w:val="TableParagraph"/>
              <w:spacing w:before="174"/>
              <w:ind w:left="339" w:right="328"/>
              <w:jc w:val="center"/>
              <w:rPr>
                <w:lang w:val="it-IT"/>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0DCE452" w14:textId="21F29C2F" w:rsidR="006E2EFA" w:rsidRPr="00E02B66" w:rsidRDefault="006E2EFA" w:rsidP="00015A8D">
            <w:pPr>
              <w:pStyle w:val="TableParagraph"/>
              <w:spacing w:before="174"/>
              <w:ind w:left="339" w:right="328"/>
              <w:jc w:val="center"/>
              <w:rPr>
                <w:lang w:val="it-IT"/>
              </w:rPr>
            </w:pPr>
          </w:p>
        </w:tc>
      </w:tr>
      <w:tr w:rsidR="006E2EFA" w14:paraId="26A95DF5" w14:textId="77777777" w:rsidTr="00AA1B2C">
        <w:trPr>
          <w:trHeight w:val="716"/>
        </w:trPr>
        <w:tc>
          <w:tcPr>
            <w:tcW w:w="2956" w:type="dxa"/>
            <w:tcBorders>
              <w:top w:val="single" w:sz="4" w:space="0" w:color="000000"/>
              <w:left w:val="single" w:sz="4" w:space="0" w:color="000000"/>
              <w:bottom w:val="single" w:sz="4" w:space="0" w:color="000000"/>
              <w:right w:val="single" w:sz="4" w:space="0" w:color="000000"/>
            </w:tcBorders>
          </w:tcPr>
          <w:p w14:paraId="1C3DBF8F" w14:textId="77777777" w:rsidR="00E02B66" w:rsidRPr="00E02B66" w:rsidRDefault="00E02B66" w:rsidP="00E02B66">
            <w:pPr>
              <w:pStyle w:val="TableParagraph"/>
              <w:ind w:right="575"/>
              <w:rPr>
                <w:b/>
                <w:bCs/>
                <w:lang w:val="it-IT"/>
              </w:rPr>
            </w:pPr>
            <w:r w:rsidRPr="00E02B66">
              <w:rPr>
                <w:b/>
                <w:bCs/>
                <w:lang w:val="it-IT"/>
              </w:rPr>
              <w:t>Percorsi formativi e laboratoriali co-curriculari</w:t>
            </w:r>
          </w:p>
          <w:p w14:paraId="07EA985C" w14:textId="77777777" w:rsidR="00E02B66" w:rsidRPr="00E02B66" w:rsidRDefault="00E02B66" w:rsidP="00E02B66">
            <w:pPr>
              <w:pStyle w:val="TableParagraph"/>
              <w:ind w:right="575"/>
              <w:rPr>
                <w:b/>
                <w:bCs/>
                <w:lang w:val="it-IT"/>
              </w:rPr>
            </w:pPr>
            <w:r w:rsidRPr="00E02B66">
              <w:rPr>
                <w:b/>
                <w:bCs/>
                <w:lang w:val="it-IT"/>
              </w:rPr>
              <w:t>classi prime SSIG</w:t>
            </w:r>
          </w:p>
          <w:p w14:paraId="4DE3B8DE" w14:textId="77777777" w:rsidR="00E02B66" w:rsidRPr="00E02B66" w:rsidRDefault="00E02B66" w:rsidP="00E02B66">
            <w:pPr>
              <w:pStyle w:val="TableParagraph"/>
              <w:ind w:right="575"/>
              <w:rPr>
                <w:b/>
                <w:bCs/>
                <w:lang w:val="it-IT"/>
              </w:rPr>
            </w:pPr>
          </w:p>
          <w:p w14:paraId="34380660" w14:textId="77777777" w:rsidR="00E02B66" w:rsidRPr="00E02B66" w:rsidRDefault="00E02B66" w:rsidP="00E02B66">
            <w:pPr>
              <w:pStyle w:val="TableParagraph"/>
              <w:ind w:right="575"/>
              <w:rPr>
                <w:lang w:val="it-IT"/>
              </w:rPr>
            </w:pPr>
            <w:r w:rsidRPr="00E02B66">
              <w:rPr>
                <w:lang w:val="it-IT"/>
              </w:rPr>
              <w:t>Laboratori di matematica manipolativa</w:t>
            </w:r>
          </w:p>
          <w:p w14:paraId="64594FAA" w14:textId="77777777" w:rsidR="00E02B66" w:rsidRPr="00E02B66" w:rsidRDefault="00E02B66" w:rsidP="00E02B66">
            <w:pPr>
              <w:pStyle w:val="TableParagraph"/>
              <w:ind w:right="575"/>
              <w:rPr>
                <w:lang w:val="it-IT"/>
              </w:rPr>
            </w:pPr>
            <w:proofErr w:type="spellStart"/>
            <w:r w:rsidRPr="00E02B66">
              <w:rPr>
                <w:lang w:val="it-IT"/>
              </w:rPr>
              <w:t>Problem</w:t>
            </w:r>
            <w:proofErr w:type="spellEnd"/>
            <w:r w:rsidRPr="00E02B66">
              <w:rPr>
                <w:lang w:val="it-IT"/>
              </w:rPr>
              <w:t xml:space="preserve"> solving creativo</w:t>
            </w:r>
          </w:p>
          <w:p w14:paraId="4B94F4A9" w14:textId="38F3C59D" w:rsidR="006E2EFA" w:rsidRDefault="006E2EFA" w:rsidP="0078319F">
            <w:pPr>
              <w:pStyle w:val="TableParagraph"/>
              <w:ind w:right="575"/>
            </w:pPr>
          </w:p>
        </w:tc>
        <w:tc>
          <w:tcPr>
            <w:tcW w:w="1984" w:type="dxa"/>
            <w:tcBorders>
              <w:top w:val="single" w:sz="4" w:space="0" w:color="000000"/>
              <w:left w:val="single" w:sz="4" w:space="0" w:color="000000"/>
              <w:bottom w:val="single" w:sz="4" w:space="0" w:color="000000"/>
              <w:right w:val="single" w:sz="4" w:space="0" w:color="000000"/>
            </w:tcBorders>
          </w:tcPr>
          <w:p w14:paraId="2C7AD9A1" w14:textId="1EA1A27D" w:rsidR="006E2EFA" w:rsidRDefault="006E2EFA" w:rsidP="00015A8D">
            <w:pPr>
              <w:pStyle w:val="TableParagraph"/>
              <w:jc w:val="center"/>
            </w:pPr>
          </w:p>
        </w:tc>
        <w:tc>
          <w:tcPr>
            <w:tcW w:w="1418" w:type="dxa"/>
            <w:tcBorders>
              <w:top w:val="single" w:sz="4" w:space="0" w:color="000000"/>
              <w:left w:val="single" w:sz="4" w:space="0" w:color="000000"/>
              <w:bottom w:val="single" w:sz="4" w:space="0" w:color="000000"/>
              <w:right w:val="single" w:sz="4" w:space="0" w:color="000000"/>
            </w:tcBorders>
          </w:tcPr>
          <w:p w14:paraId="7FFBADFB" w14:textId="191908E5" w:rsidR="006E2EFA" w:rsidRDefault="006E2EFA" w:rsidP="00015A8D">
            <w:pPr>
              <w:pStyle w:val="TableParagraph"/>
              <w:jc w:val="center"/>
            </w:pPr>
          </w:p>
        </w:tc>
        <w:tc>
          <w:tcPr>
            <w:tcW w:w="1701" w:type="dxa"/>
            <w:tcBorders>
              <w:top w:val="single" w:sz="4" w:space="0" w:color="000000"/>
              <w:left w:val="single" w:sz="4" w:space="0" w:color="000000"/>
              <w:bottom w:val="single" w:sz="4" w:space="0" w:color="000000"/>
              <w:right w:val="single" w:sz="4" w:space="0" w:color="000000"/>
            </w:tcBorders>
          </w:tcPr>
          <w:p w14:paraId="754E74BC" w14:textId="43FE97F9" w:rsidR="006E2EFA" w:rsidRDefault="006E2EFA" w:rsidP="00015A8D">
            <w:pPr>
              <w:pStyle w:val="TableParagraph"/>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5DE1488E" w14:textId="096C666A" w:rsidR="006E2EFA" w:rsidRDefault="006E2EFA" w:rsidP="00015A8D">
            <w:pPr>
              <w:pStyle w:val="TableParagraph"/>
              <w:jc w:val="center"/>
            </w:pPr>
          </w:p>
        </w:tc>
      </w:tr>
    </w:tbl>
    <w:p w14:paraId="693FB7FF" w14:textId="77777777" w:rsidR="00E02B66" w:rsidRDefault="00E02B66" w:rsidP="000B7E48">
      <w:pPr>
        <w:autoSpaceDE w:val="0"/>
        <w:spacing w:line="480" w:lineRule="auto"/>
        <w:rPr>
          <w:rFonts w:asciiTheme="minorHAnsi" w:eastAsiaTheme="minorEastAsia" w:hAnsiTheme="minorHAnsi" w:cstheme="minorHAnsi"/>
          <w:b/>
          <w:bCs/>
          <w:i/>
          <w:iCs/>
          <w:sz w:val="24"/>
          <w:szCs w:val="24"/>
          <w:u w:val="single"/>
        </w:rPr>
      </w:pPr>
    </w:p>
    <w:p w14:paraId="2301912D" w14:textId="43A698C6" w:rsidR="00703338" w:rsidRPr="000B7E48" w:rsidRDefault="006E2EFA" w:rsidP="000B7E48">
      <w:pPr>
        <w:autoSpaceDE w:val="0"/>
        <w:spacing w:line="480" w:lineRule="auto"/>
        <w:rPr>
          <w:rFonts w:asciiTheme="minorHAnsi" w:eastAsiaTheme="minorEastAsia" w:hAnsiTheme="minorHAnsi" w:cstheme="minorHAnsi"/>
          <w:b/>
          <w:bCs/>
          <w:i/>
          <w:iCs/>
          <w:sz w:val="24"/>
          <w:szCs w:val="24"/>
          <w:u w:val="single"/>
        </w:rPr>
      </w:pPr>
      <w:r w:rsidRPr="006E2EFA">
        <w:rPr>
          <w:rFonts w:asciiTheme="minorHAnsi" w:eastAsiaTheme="minorEastAsia" w:hAnsiTheme="minorHAnsi" w:cstheme="minorHAnsi"/>
          <w:b/>
          <w:bCs/>
          <w:i/>
          <w:iCs/>
          <w:sz w:val="24"/>
          <w:szCs w:val="24"/>
          <w:u w:val="single"/>
        </w:rPr>
        <w:t>N.B.: barrare la casella relativa al ruolo che si richiede</w:t>
      </w:r>
      <w:r w:rsidR="00AA1B2C">
        <w:rPr>
          <w:rFonts w:asciiTheme="minorHAnsi" w:eastAsiaTheme="minorEastAsia" w:hAnsiTheme="minorHAnsi" w:cstheme="minorHAnsi"/>
          <w:b/>
          <w:bCs/>
          <w:i/>
          <w:iCs/>
          <w:sz w:val="24"/>
          <w:szCs w:val="24"/>
          <w:u w:val="single"/>
        </w:rPr>
        <w:t xml:space="preserve"> e indicare la relativa preferenza</w:t>
      </w:r>
    </w:p>
    <w:p w14:paraId="0E2B3F0C" w14:textId="77777777" w:rsidR="00703338" w:rsidRPr="00C20594" w:rsidRDefault="00703338" w:rsidP="00703338">
      <w:pPr>
        <w:autoSpaceDE w:val="0"/>
        <w:spacing w:after="200"/>
        <w:mirrorIndents/>
        <w:rPr>
          <w:rFonts w:ascii="Arial" w:eastAsiaTheme="minorEastAsia" w:hAnsi="Arial" w:cs="Arial"/>
          <w:sz w:val="18"/>
          <w:szCs w:val="18"/>
          <w:lang w:eastAsia="ar-SA"/>
        </w:rPr>
      </w:pPr>
      <w:r w:rsidRPr="00C20594">
        <w:rPr>
          <w:rFonts w:ascii="Arial" w:eastAsiaTheme="minorEastAsia" w:hAnsi="Arial" w:cs="Arial"/>
          <w:sz w:val="18"/>
          <w:szCs w:val="18"/>
        </w:rPr>
        <w:t>A tal fine, consapevole della responsabilità penale e della decadenza da eventuali benefici acquisiti</w:t>
      </w:r>
      <w:r w:rsidRPr="00C20594">
        <w:rPr>
          <w:rFonts w:ascii="Arial" w:eastAsiaTheme="minorEastAsia" w:hAnsi="Arial" w:cs="Arial"/>
          <w:sz w:val="18"/>
          <w:szCs w:val="18"/>
          <w:lang w:eastAsia="ar-SA"/>
        </w:rPr>
        <w:t>. N</w:t>
      </w:r>
      <w:r w:rsidRPr="00C20594">
        <w:rPr>
          <w:rFonts w:ascii="Arial" w:eastAsiaTheme="minorEastAsia" w:hAnsi="Arial" w:cs="Arial"/>
          <w:sz w:val="18"/>
          <w:szCs w:val="18"/>
        </w:rPr>
        <w:t xml:space="preserve">el caso di dichiarazioni mendaci, </w:t>
      </w:r>
      <w:r w:rsidRPr="00C20594">
        <w:rPr>
          <w:rFonts w:ascii="Arial" w:eastAsiaTheme="minorEastAsia" w:hAnsi="Arial" w:cs="Arial"/>
          <w:b/>
          <w:sz w:val="18"/>
          <w:szCs w:val="18"/>
        </w:rPr>
        <w:t>dichiara</w:t>
      </w:r>
      <w:r w:rsidRPr="00C20594">
        <w:rPr>
          <w:rFonts w:ascii="Arial" w:eastAsiaTheme="minorEastAsia" w:hAnsi="Arial" w:cs="Arial"/>
          <w:sz w:val="18"/>
          <w:szCs w:val="18"/>
        </w:rPr>
        <w:t xml:space="preserve"> sotto la propria responsabilità quanto segue:</w:t>
      </w:r>
    </w:p>
    <w:p w14:paraId="2C1E5EB7" w14:textId="77777777" w:rsidR="00703338" w:rsidRPr="00C20594"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aver preso visione delle condizioni previste dal bando</w:t>
      </w:r>
    </w:p>
    <w:p w14:paraId="24246487" w14:textId="77777777" w:rsidR="00703338" w:rsidRPr="00C20594"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essere in godimento dei diritti politici</w:t>
      </w:r>
    </w:p>
    <w:p w14:paraId="5A782899" w14:textId="24BE9F5B" w:rsidR="00551ED0" w:rsidRPr="00551ED0" w:rsidRDefault="00703338" w:rsidP="00551ED0">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di non aver subito condanne penali ovvero di avere i seguenti provvedimenti penali</w:t>
      </w:r>
      <w:r w:rsidR="00551ED0">
        <w:rPr>
          <w:rFonts w:ascii="Arial" w:eastAsiaTheme="minorEastAsia" w:hAnsi="Arial" w:cs="Arial"/>
        </w:rPr>
        <w:t xml:space="preserve"> </w:t>
      </w:r>
      <w:r w:rsidRPr="00551ED0">
        <w:rPr>
          <w:rFonts w:ascii="Arial" w:eastAsiaTheme="minorEastAsia" w:hAnsi="Arial" w:cs="Arial"/>
        </w:rPr>
        <w:t>__________________________________________________________________</w:t>
      </w:r>
    </w:p>
    <w:p w14:paraId="71A98CCD" w14:textId="2825FB7B" w:rsidR="00703338" w:rsidRPr="00551ED0" w:rsidRDefault="00703338" w:rsidP="00551ED0">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non avere procedimenti penali pendenti, ovvero di avere i seguenti procedimenti penali pendenti: </w:t>
      </w:r>
      <w:r w:rsidRPr="00551ED0">
        <w:rPr>
          <w:rFonts w:ascii="Arial" w:eastAsiaTheme="minorEastAsia" w:hAnsi="Arial" w:cs="Arial"/>
        </w:rPr>
        <w:t>____________________________________________________________</w:t>
      </w:r>
    </w:p>
    <w:p w14:paraId="108B77AE" w14:textId="77777777" w:rsidR="00703338" w:rsidRPr="00C20594"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impegnarsi a documentare puntualmente tutta l’attività svolta</w:t>
      </w:r>
    </w:p>
    <w:p w14:paraId="79FE3195" w14:textId="0A8FDDA8" w:rsidR="006C10F5" w:rsidRPr="00551ED0" w:rsidRDefault="00703338" w:rsidP="00551ED0">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 xml:space="preserve">di essere disponibile </w:t>
      </w:r>
      <w:proofErr w:type="gramStart"/>
      <w:r w:rsidRPr="00C20594">
        <w:rPr>
          <w:rFonts w:ascii="Arial" w:eastAsiaTheme="minorEastAsia" w:hAnsi="Arial" w:cs="Arial"/>
          <w:sz w:val="18"/>
          <w:szCs w:val="18"/>
        </w:rPr>
        <w:t>ad</w:t>
      </w:r>
      <w:proofErr w:type="gramEnd"/>
      <w:r w:rsidRPr="00C20594">
        <w:rPr>
          <w:rFonts w:ascii="Arial" w:eastAsiaTheme="minorEastAsia" w:hAnsi="Arial" w:cs="Arial"/>
          <w:sz w:val="18"/>
          <w:szCs w:val="18"/>
        </w:rPr>
        <w:t xml:space="preserve"> adattarsi al calendario definito dal Gruppo Operativo di Piano</w:t>
      </w:r>
    </w:p>
    <w:p w14:paraId="79D0EE04" w14:textId="77777777" w:rsidR="00703338" w:rsidRPr="00EB52E0"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non essere in alcuna delle condizioni di incompatibilità con l’incarico previsti dalla norma vigente</w:t>
      </w:r>
    </w:p>
    <w:p w14:paraId="5F480C82" w14:textId="77777777" w:rsidR="00703338" w:rsidRPr="005E1D00" w:rsidRDefault="00703338" w:rsidP="00703338">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avere la competenza informatica l’uso della piattaforma on line “Gestione progetti </w:t>
      </w:r>
      <w:r>
        <w:rPr>
          <w:rFonts w:ascii="Arial" w:eastAsiaTheme="minorEastAsia" w:hAnsi="Arial" w:cs="Arial"/>
          <w:sz w:val="18"/>
          <w:szCs w:val="18"/>
        </w:rPr>
        <w:t>PNRR</w:t>
      </w:r>
      <w:r w:rsidRPr="00C20594">
        <w:rPr>
          <w:rFonts w:ascii="Arial" w:eastAsiaTheme="minorEastAsia" w:hAnsi="Arial" w:cs="Arial"/>
          <w:sz w:val="18"/>
          <w:szCs w:val="18"/>
        </w:rPr>
        <w:t>”</w:t>
      </w:r>
    </w:p>
    <w:p w14:paraId="50EBD8A0" w14:textId="27C118F1" w:rsidR="0004033D" w:rsidRPr="006C10F5" w:rsidRDefault="00703338" w:rsidP="00703338">
      <w:pPr>
        <w:autoSpaceDE w:val="0"/>
        <w:spacing w:after="200"/>
        <w:mirrorIndents/>
        <w:rPr>
          <w:rFonts w:asciiTheme="minorHAnsi" w:eastAsiaTheme="minorEastAsia" w:hAnsiTheme="minorHAnsi" w:cstheme="minorBidi"/>
          <w:sz w:val="22"/>
          <w:szCs w:val="22"/>
        </w:rPr>
      </w:pPr>
      <w:r w:rsidRPr="00C20594">
        <w:rPr>
          <w:rFonts w:asciiTheme="minorHAnsi" w:eastAsiaTheme="minorEastAsia" w:hAnsiTheme="minorHAnsi" w:cstheme="minorBidi"/>
          <w:sz w:val="18"/>
          <w:szCs w:val="18"/>
        </w:rPr>
        <w:t>Data___________________ firma</w:t>
      </w:r>
      <w:r w:rsidRPr="00C20594">
        <w:rPr>
          <w:rFonts w:asciiTheme="minorHAnsi" w:eastAsiaTheme="minorEastAsia" w:hAnsiTheme="minorHAnsi" w:cstheme="minorBidi"/>
          <w:sz w:val="22"/>
          <w:szCs w:val="22"/>
        </w:rPr>
        <w:t>_____________________________________________</w:t>
      </w:r>
    </w:p>
    <w:p w14:paraId="537D6E82" w14:textId="77777777" w:rsidR="00551ED0" w:rsidRDefault="00551ED0" w:rsidP="00703338">
      <w:pPr>
        <w:autoSpaceDE w:val="0"/>
        <w:spacing w:after="200"/>
        <w:mirrorIndents/>
        <w:rPr>
          <w:rFonts w:ascii="Arial" w:eastAsiaTheme="minorEastAsia" w:hAnsi="Arial" w:cs="Arial"/>
          <w:sz w:val="18"/>
          <w:szCs w:val="18"/>
        </w:rPr>
      </w:pPr>
    </w:p>
    <w:p w14:paraId="37C5603E" w14:textId="263ED4FB" w:rsidR="00703338" w:rsidRPr="00C20594"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 xml:space="preserve">Si allega alla presente </w:t>
      </w:r>
    </w:p>
    <w:p w14:paraId="2A0A0B42" w14:textId="77777777" w:rsidR="00703338" w:rsidRPr="00C20594" w:rsidRDefault="00703338"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Documento di identità in fotocopia</w:t>
      </w:r>
    </w:p>
    <w:p w14:paraId="5E5EA98F" w14:textId="77777777" w:rsidR="00703338" w:rsidRPr="00C20594" w:rsidRDefault="00703338"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Allegato B (griglia di valutazione)</w:t>
      </w:r>
    </w:p>
    <w:p w14:paraId="709BB0D5" w14:textId="77777777" w:rsidR="00703338" w:rsidRPr="00C20594" w:rsidRDefault="00703338"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Curriculum Vita</w:t>
      </w:r>
      <w:r>
        <w:rPr>
          <w:rFonts w:ascii="Arial" w:eastAsiaTheme="minorEastAsia" w:hAnsi="Arial" w:cs="Arial"/>
          <w:sz w:val="18"/>
          <w:szCs w:val="18"/>
        </w:rPr>
        <w:t>e</w:t>
      </w:r>
    </w:p>
    <w:p w14:paraId="1FDBCC13" w14:textId="77777777" w:rsidR="00703338" w:rsidRPr="00C20594" w:rsidRDefault="00703338" w:rsidP="00703338">
      <w:pPr>
        <w:widowControl w:val="0"/>
        <w:tabs>
          <w:tab w:val="left" w:pos="480"/>
        </w:tabs>
        <w:suppressAutoHyphens/>
        <w:autoSpaceDE w:val="0"/>
        <w:mirrorIndents/>
        <w:rPr>
          <w:rFonts w:ascii="Arial" w:eastAsiaTheme="minorEastAsia" w:hAnsi="Arial" w:cs="Arial"/>
          <w:sz w:val="18"/>
          <w:szCs w:val="18"/>
        </w:rPr>
      </w:pPr>
      <w:r w:rsidRPr="00C20594">
        <w:rPr>
          <w:rFonts w:ascii="Arial" w:eastAsiaTheme="minorEastAsia" w:hAnsi="Arial" w:cs="Arial"/>
          <w:sz w:val="18"/>
          <w:szCs w:val="18"/>
        </w:rPr>
        <w:t xml:space="preserve">N.B.: </w:t>
      </w:r>
      <w:r w:rsidRPr="00C20594">
        <w:rPr>
          <w:rFonts w:ascii="Arial" w:eastAsiaTheme="minorEastAsia" w:hAnsi="Arial" w:cs="Arial"/>
          <w:b/>
          <w:sz w:val="18"/>
          <w:szCs w:val="18"/>
          <w:u w:val="single"/>
        </w:rPr>
        <w:t>La domanda priva degli allegati e non firmati non verrà presa in considerazione</w:t>
      </w:r>
    </w:p>
    <w:p w14:paraId="3CCC567F" w14:textId="77777777" w:rsidR="00703338" w:rsidRDefault="00703338" w:rsidP="00703338">
      <w:pPr>
        <w:autoSpaceDE w:val="0"/>
        <w:autoSpaceDN w:val="0"/>
        <w:adjustRightInd w:val="0"/>
        <w:spacing w:after="200"/>
        <w:mirrorIndents/>
        <w:rPr>
          <w:rFonts w:ascii="Arial" w:eastAsiaTheme="minorEastAsia" w:hAnsi="Arial" w:cs="Arial"/>
          <w:b/>
          <w:sz w:val="18"/>
          <w:szCs w:val="18"/>
        </w:rPr>
      </w:pPr>
    </w:p>
    <w:p w14:paraId="4BC823F8" w14:textId="77777777" w:rsidR="00E02B66" w:rsidRDefault="00E02B66" w:rsidP="00703338">
      <w:pPr>
        <w:autoSpaceDE w:val="0"/>
        <w:autoSpaceDN w:val="0"/>
        <w:adjustRightInd w:val="0"/>
        <w:spacing w:after="200"/>
        <w:mirrorIndents/>
        <w:rPr>
          <w:rFonts w:ascii="Arial" w:eastAsiaTheme="minorEastAsia" w:hAnsi="Arial" w:cs="Arial"/>
          <w:b/>
          <w:sz w:val="18"/>
          <w:szCs w:val="18"/>
        </w:rPr>
      </w:pPr>
    </w:p>
    <w:p w14:paraId="4777B81E" w14:textId="77777777" w:rsidR="00E02B66" w:rsidRDefault="00E02B66" w:rsidP="00703338">
      <w:pPr>
        <w:autoSpaceDE w:val="0"/>
        <w:autoSpaceDN w:val="0"/>
        <w:adjustRightInd w:val="0"/>
        <w:spacing w:after="200"/>
        <w:mirrorIndents/>
        <w:rPr>
          <w:rFonts w:ascii="Arial" w:eastAsiaTheme="minorEastAsia" w:hAnsi="Arial" w:cs="Arial"/>
          <w:b/>
          <w:sz w:val="18"/>
          <w:szCs w:val="18"/>
        </w:rPr>
      </w:pPr>
    </w:p>
    <w:p w14:paraId="061F138B" w14:textId="77777777" w:rsidR="00703338" w:rsidRPr="00C20594" w:rsidRDefault="00703338" w:rsidP="00703338">
      <w:pPr>
        <w:autoSpaceDE w:val="0"/>
        <w:autoSpaceDN w:val="0"/>
        <w:adjustRightInd w:val="0"/>
        <w:spacing w:after="200"/>
        <w:mirrorIndents/>
        <w:jc w:val="center"/>
        <w:rPr>
          <w:rFonts w:ascii="Arial" w:eastAsiaTheme="minorEastAsia" w:hAnsi="Arial" w:cs="Arial"/>
          <w:b/>
          <w:sz w:val="18"/>
          <w:szCs w:val="18"/>
        </w:rPr>
      </w:pPr>
      <w:r w:rsidRPr="00C20594">
        <w:rPr>
          <w:rFonts w:ascii="Arial" w:eastAsiaTheme="minorEastAsia" w:hAnsi="Arial" w:cs="Arial"/>
          <w:b/>
          <w:sz w:val="18"/>
          <w:szCs w:val="18"/>
        </w:rPr>
        <w:t>DICHIARAZIONI AGGIUNTIVE</w:t>
      </w:r>
    </w:p>
    <w:p w14:paraId="713D60F5" w14:textId="77777777"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Il/la sottoscritto/a, AI SENSI DEGLI ART. 46 E 47 DEL DPR 28.12.2000 N. 445, CONSAPEVOLE DELLA</w:t>
      </w:r>
    </w:p>
    <w:p w14:paraId="5ABD9050" w14:textId="77777777"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RESPONSABILITA' PENALE CUI PUO’ ANDARE INCONTRO IN CASO DI AFFERMAZIONI MENDACI AI SENSI</w:t>
      </w:r>
    </w:p>
    <w:p w14:paraId="355629E6" w14:textId="77777777"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DELL'ART. 76 DEL MEDESIMO DPR 445/2000 DICHIARA DI AVERE LA NECESSARIA CONOSCENZA DELLA</w:t>
      </w:r>
    </w:p>
    <w:p w14:paraId="4592386B" w14:textId="065AC304"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 xml:space="preserve">PIATTAFORMA </w:t>
      </w:r>
      <w:r>
        <w:rPr>
          <w:rFonts w:ascii="Arial" w:eastAsiaTheme="minorEastAsia" w:hAnsi="Arial" w:cs="Arial"/>
          <w:b/>
          <w:i/>
          <w:sz w:val="18"/>
          <w:szCs w:val="18"/>
        </w:rPr>
        <w:t>PNRR</w:t>
      </w:r>
      <w:r w:rsidRPr="00C20594">
        <w:rPr>
          <w:rFonts w:ascii="Arial" w:eastAsiaTheme="minorEastAsia" w:hAnsi="Arial" w:cs="Arial"/>
          <w:b/>
          <w:i/>
          <w:sz w:val="18"/>
          <w:szCs w:val="18"/>
        </w:rPr>
        <w:t xml:space="preserve"> E DI QUANT’ALTRO OCCORRENTE PER SVOLGERE CON CORRETTEZZA TEMPESTIVITA’ ED EFFICACIA I COMPITI INERENTI </w:t>
      </w:r>
      <w:r w:rsidR="003E6F53">
        <w:rPr>
          <w:rFonts w:ascii="Arial" w:eastAsiaTheme="minorEastAsia" w:hAnsi="Arial" w:cs="Arial"/>
          <w:b/>
          <w:i/>
          <w:sz w:val="18"/>
          <w:szCs w:val="18"/>
        </w:rPr>
        <w:t>AL</w:t>
      </w:r>
      <w:r w:rsidRPr="00C20594">
        <w:rPr>
          <w:rFonts w:ascii="Arial" w:eastAsiaTheme="minorEastAsia" w:hAnsi="Arial" w:cs="Arial"/>
          <w:b/>
          <w:i/>
          <w:sz w:val="18"/>
          <w:szCs w:val="18"/>
        </w:rPr>
        <w:t>LA FIGURA PROFESSIONALE PER LA QUALE SI PARTECIPA</w:t>
      </w:r>
      <w:r>
        <w:rPr>
          <w:rFonts w:ascii="Arial" w:eastAsiaTheme="minorEastAsia" w:hAnsi="Arial" w:cs="Arial"/>
          <w:b/>
          <w:i/>
          <w:sz w:val="18"/>
          <w:szCs w:val="18"/>
        </w:rPr>
        <w:t xml:space="preserve"> OVVERO DI ACQUISIRLA NEI TEMPI PREVISTI DALL’INCARICO</w:t>
      </w:r>
    </w:p>
    <w:p w14:paraId="158B2EE0" w14:textId="77777777" w:rsidR="00703338" w:rsidRPr="00C20594" w:rsidRDefault="00703338" w:rsidP="00703338">
      <w:pPr>
        <w:autoSpaceDE w:val="0"/>
        <w:spacing w:after="200"/>
        <w:mirrorIndents/>
        <w:rPr>
          <w:rFonts w:ascii="Arial" w:eastAsiaTheme="minorEastAsia" w:hAnsi="Arial" w:cs="Arial"/>
          <w:sz w:val="18"/>
          <w:szCs w:val="18"/>
        </w:rPr>
      </w:pPr>
    </w:p>
    <w:p w14:paraId="1791FE3A" w14:textId="77777777" w:rsidR="00703338"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56D2A90C" w14:textId="77777777" w:rsidR="00703338" w:rsidRDefault="00703338" w:rsidP="00703338">
      <w:pPr>
        <w:autoSpaceDE w:val="0"/>
        <w:spacing w:after="200"/>
        <w:mirrorIndents/>
        <w:rPr>
          <w:rFonts w:ascii="Arial" w:eastAsiaTheme="minorEastAsia" w:hAnsi="Arial" w:cs="Arial"/>
          <w:sz w:val="18"/>
          <w:szCs w:val="18"/>
        </w:rPr>
      </w:pPr>
    </w:p>
    <w:p w14:paraId="6AAC111E" w14:textId="027931C4" w:rsidR="00703338"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Il/la sottoscritto/a, ai sensi della legge 196/03, autorizza e alle successive modifiche e integrazioni GDPR 679/2016, autorizza l’istituto al trattamento dei dati contenuti nella presente autocertificazione esclusivamente nell’ambito e per i fini istituzionali della Pubblica Amministrazione</w:t>
      </w:r>
    </w:p>
    <w:p w14:paraId="66198AFB" w14:textId="77777777" w:rsidR="00703338" w:rsidRPr="00C20594" w:rsidRDefault="00703338" w:rsidP="00703338">
      <w:pPr>
        <w:autoSpaceDE w:val="0"/>
        <w:spacing w:after="200"/>
        <w:mirrorIndents/>
        <w:rPr>
          <w:rFonts w:ascii="Arial" w:eastAsiaTheme="minorEastAsia" w:hAnsi="Arial" w:cs="Arial"/>
          <w:sz w:val="18"/>
          <w:szCs w:val="18"/>
        </w:rPr>
      </w:pPr>
    </w:p>
    <w:p w14:paraId="7CF5AC47" w14:textId="77777777" w:rsidR="00703338"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77DF0B9D" w14:textId="77777777" w:rsidR="00703338" w:rsidRDefault="00703338" w:rsidP="00703338">
      <w:pPr>
        <w:autoSpaceDE w:val="0"/>
        <w:spacing w:after="200"/>
        <w:mirrorIndents/>
        <w:rPr>
          <w:rFonts w:ascii="Arial" w:eastAsiaTheme="minorEastAsia" w:hAnsi="Arial" w:cs="Arial"/>
          <w:sz w:val="18"/>
          <w:szCs w:val="18"/>
        </w:rPr>
      </w:pPr>
    </w:p>
    <w:p w14:paraId="42CD6E8F" w14:textId="77777777" w:rsidR="00703338" w:rsidRDefault="00703338" w:rsidP="00703338">
      <w:pPr>
        <w:autoSpaceDE w:val="0"/>
        <w:spacing w:after="200"/>
        <w:mirrorIndents/>
        <w:rPr>
          <w:rFonts w:ascii="Arial" w:eastAsiaTheme="minorEastAsia" w:hAnsi="Arial" w:cs="Arial"/>
          <w:sz w:val="18"/>
          <w:szCs w:val="18"/>
        </w:rPr>
      </w:pPr>
    </w:p>
    <w:p w14:paraId="5E174CC6" w14:textId="77777777" w:rsidR="00703338" w:rsidRDefault="00703338" w:rsidP="00703338">
      <w:pPr>
        <w:autoSpaceDE w:val="0"/>
        <w:spacing w:after="200"/>
        <w:mirrorIndents/>
        <w:rPr>
          <w:rFonts w:ascii="Arial" w:eastAsiaTheme="minorEastAsia" w:hAnsi="Arial" w:cs="Arial"/>
          <w:sz w:val="18"/>
          <w:szCs w:val="18"/>
        </w:rPr>
      </w:pPr>
    </w:p>
    <w:p w14:paraId="3EE92631" w14:textId="77777777" w:rsidR="00703338" w:rsidRDefault="00703338" w:rsidP="00703338">
      <w:pPr>
        <w:autoSpaceDE w:val="0"/>
        <w:spacing w:after="200"/>
        <w:mirrorIndents/>
        <w:rPr>
          <w:rFonts w:ascii="Arial" w:eastAsiaTheme="minorEastAsia" w:hAnsi="Arial" w:cs="Arial"/>
          <w:sz w:val="18"/>
          <w:szCs w:val="18"/>
        </w:rPr>
      </w:pPr>
    </w:p>
    <w:p w14:paraId="116AEC9C" w14:textId="77777777" w:rsidR="00703338" w:rsidRDefault="00703338" w:rsidP="00703338">
      <w:pPr>
        <w:autoSpaceDE w:val="0"/>
        <w:spacing w:after="200"/>
        <w:mirrorIndents/>
        <w:rPr>
          <w:rFonts w:ascii="Arial" w:eastAsiaTheme="minorEastAsia" w:hAnsi="Arial" w:cs="Arial"/>
          <w:sz w:val="18"/>
          <w:szCs w:val="18"/>
        </w:rPr>
      </w:pPr>
    </w:p>
    <w:p w14:paraId="4E03E919" w14:textId="77777777" w:rsidR="00703338" w:rsidRDefault="00703338" w:rsidP="00703338">
      <w:pPr>
        <w:autoSpaceDE w:val="0"/>
        <w:spacing w:after="200"/>
        <w:mirrorIndents/>
        <w:rPr>
          <w:rFonts w:ascii="Arial" w:eastAsiaTheme="minorEastAsia" w:hAnsi="Arial" w:cs="Arial"/>
          <w:sz w:val="18"/>
          <w:szCs w:val="18"/>
        </w:rPr>
      </w:pPr>
    </w:p>
    <w:p w14:paraId="0712486A" w14:textId="77777777" w:rsidR="00703338" w:rsidRDefault="00703338" w:rsidP="00703338">
      <w:pPr>
        <w:autoSpaceDE w:val="0"/>
        <w:spacing w:after="200"/>
        <w:mirrorIndents/>
        <w:rPr>
          <w:rFonts w:ascii="Arial" w:eastAsiaTheme="minorEastAsia" w:hAnsi="Arial" w:cs="Arial"/>
          <w:sz w:val="18"/>
          <w:szCs w:val="18"/>
        </w:rPr>
      </w:pPr>
    </w:p>
    <w:p w14:paraId="6370C64C" w14:textId="77777777" w:rsidR="00703338" w:rsidRDefault="00703338" w:rsidP="00703338">
      <w:pPr>
        <w:autoSpaceDE w:val="0"/>
        <w:spacing w:after="200"/>
        <w:mirrorIndents/>
        <w:rPr>
          <w:rFonts w:ascii="Arial" w:eastAsiaTheme="minorEastAsia" w:hAnsi="Arial" w:cs="Arial"/>
          <w:sz w:val="18"/>
          <w:szCs w:val="18"/>
        </w:rPr>
      </w:pPr>
    </w:p>
    <w:p w14:paraId="78744FDC" w14:textId="77777777" w:rsidR="00703338" w:rsidRDefault="00703338" w:rsidP="00703338">
      <w:pPr>
        <w:autoSpaceDE w:val="0"/>
        <w:spacing w:after="200"/>
        <w:mirrorIndents/>
        <w:rPr>
          <w:rFonts w:ascii="Arial" w:eastAsiaTheme="minorEastAsia" w:hAnsi="Arial" w:cs="Arial"/>
          <w:sz w:val="18"/>
          <w:szCs w:val="18"/>
        </w:rPr>
      </w:pPr>
    </w:p>
    <w:p w14:paraId="2128AD99" w14:textId="77777777" w:rsidR="00703338" w:rsidRDefault="00703338" w:rsidP="00703338">
      <w:pPr>
        <w:autoSpaceDE w:val="0"/>
        <w:spacing w:after="200"/>
        <w:mirrorIndents/>
        <w:rPr>
          <w:rFonts w:ascii="Arial" w:eastAsiaTheme="minorEastAsia" w:hAnsi="Arial" w:cs="Arial"/>
          <w:sz w:val="18"/>
          <w:szCs w:val="18"/>
        </w:rPr>
      </w:pPr>
    </w:p>
    <w:p w14:paraId="30989808" w14:textId="77777777" w:rsidR="00703338" w:rsidRDefault="00703338" w:rsidP="00703338">
      <w:pPr>
        <w:autoSpaceDE w:val="0"/>
        <w:spacing w:after="200"/>
        <w:mirrorIndents/>
        <w:rPr>
          <w:rFonts w:ascii="Arial" w:eastAsiaTheme="minorEastAsia" w:hAnsi="Arial" w:cs="Arial"/>
          <w:sz w:val="18"/>
          <w:szCs w:val="18"/>
        </w:rPr>
      </w:pPr>
    </w:p>
    <w:p w14:paraId="690D2F63" w14:textId="77777777" w:rsidR="00703338" w:rsidRDefault="00703338" w:rsidP="00703338">
      <w:pPr>
        <w:autoSpaceDE w:val="0"/>
        <w:spacing w:after="200"/>
        <w:mirrorIndents/>
        <w:rPr>
          <w:rFonts w:ascii="Arial" w:eastAsiaTheme="minorEastAsia" w:hAnsi="Arial" w:cs="Arial"/>
          <w:sz w:val="18"/>
          <w:szCs w:val="18"/>
        </w:rPr>
      </w:pPr>
    </w:p>
    <w:p w14:paraId="4B57D497" w14:textId="77777777" w:rsidR="00E02B66" w:rsidRDefault="00E02B66" w:rsidP="00703338">
      <w:pPr>
        <w:autoSpaceDE w:val="0"/>
        <w:spacing w:after="200"/>
        <w:mirrorIndents/>
        <w:rPr>
          <w:rFonts w:ascii="Arial" w:eastAsiaTheme="minorEastAsia" w:hAnsi="Arial" w:cs="Arial"/>
          <w:sz w:val="18"/>
          <w:szCs w:val="18"/>
        </w:rPr>
      </w:pPr>
    </w:p>
    <w:p w14:paraId="67CB36E2" w14:textId="77777777" w:rsidR="00E02B66" w:rsidRDefault="00E02B66" w:rsidP="00703338">
      <w:pPr>
        <w:autoSpaceDE w:val="0"/>
        <w:spacing w:after="200"/>
        <w:mirrorIndents/>
        <w:rPr>
          <w:rFonts w:ascii="Arial" w:eastAsiaTheme="minorEastAsia" w:hAnsi="Arial" w:cs="Arial"/>
          <w:sz w:val="18"/>
          <w:szCs w:val="18"/>
        </w:rPr>
      </w:pPr>
    </w:p>
    <w:p w14:paraId="3E705A2A" w14:textId="77777777" w:rsidR="00E02B66" w:rsidRDefault="00E02B66" w:rsidP="00703338">
      <w:pPr>
        <w:autoSpaceDE w:val="0"/>
        <w:spacing w:after="200"/>
        <w:mirrorIndents/>
        <w:rPr>
          <w:rFonts w:ascii="Arial" w:eastAsiaTheme="minorEastAsia" w:hAnsi="Arial" w:cs="Arial"/>
          <w:sz w:val="18"/>
          <w:szCs w:val="18"/>
        </w:rPr>
      </w:pPr>
    </w:p>
    <w:p w14:paraId="67AA2610" w14:textId="77777777" w:rsidR="00E02B66" w:rsidRDefault="00E02B66" w:rsidP="00703338">
      <w:pPr>
        <w:autoSpaceDE w:val="0"/>
        <w:spacing w:after="200"/>
        <w:mirrorIndents/>
        <w:rPr>
          <w:rFonts w:ascii="Arial" w:eastAsiaTheme="minorEastAsia" w:hAnsi="Arial" w:cs="Arial"/>
          <w:sz w:val="18"/>
          <w:szCs w:val="18"/>
        </w:rPr>
      </w:pPr>
    </w:p>
    <w:p w14:paraId="11367FC1" w14:textId="77777777" w:rsidR="00E02B66" w:rsidRDefault="00E02B66" w:rsidP="00703338">
      <w:pPr>
        <w:autoSpaceDE w:val="0"/>
        <w:spacing w:after="200"/>
        <w:mirrorIndents/>
        <w:rPr>
          <w:rFonts w:ascii="Arial" w:eastAsiaTheme="minorEastAsia" w:hAnsi="Arial" w:cs="Arial"/>
          <w:sz w:val="18"/>
          <w:szCs w:val="18"/>
        </w:rPr>
      </w:pPr>
    </w:p>
    <w:p w14:paraId="29969371" w14:textId="77777777" w:rsidR="00E02B66" w:rsidRDefault="00E02B66" w:rsidP="00703338">
      <w:pPr>
        <w:autoSpaceDE w:val="0"/>
        <w:spacing w:after="200"/>
        <w:mirrorIndents/>
        <w:rPr>
          <w:rFonts w:ascii="Arial" w:eastAsiaTheme="minorEastAsia" w:hAnsi="Arial" w:cs="Arial"/>
          <w:sz w:val="18"/>
          <w:szCs w:val="18"/>
        </w:rPr>
      </w:pPr>
    </w:p>
    <w:p w14:paraId="5A8BC7E2" w14:textId="77777777" w:rsidR="00E02B66" w:rsidRDefault="00E02B66" w:rsidP="00703338">
      <w:pPr>
        <w:autoSpaceDE w:val="0"/>
        <w:spacing w:after="200"/>
        <w:mirrorIndents/>
        <w:rPr>
          <w:rFonts w:ascii="Arial" w:eastAsiaTheme="minorEastAsia" w:hAnsi="Arial" w:cs="Arial"/>
          <w:sz w:val="18"/>
          <w:szCs w:val="18"/>
        </w:rPr>
      </w:pPr>
    </w:p>
    <w:p w14:paraId="31BAB2A6" w14:textId="77777777" w:rsidR="00E02B66" w:rsidRDefault="00E02B66" w:rsidP="00703338">
      <w:pPr>
        <w:autoSpaceDE w:val="0"/>
        <w:spacing w:after="200"/>
        <w:mirrorIndents/>
        <w:rPr>
          <w:rFonts w:ascii="Arial" w:eastAsiaTheme="minorEastAsia" w:hAnsi="Arial" w:cs="Arial"/>
          <w:sz w:val="18"/>
          <w:szCs w:val="18"/>
        </w:rPr>
      </w:pPr>
    </w:p>
    <w:p w14:paraId="3E68C7E0" w14:textId="77777777" w:rsidR="00E02B66" w:rsidRDefault="00E02B66" w:rsidP="00703338">
      <w:pPr>
        <w:autoSpaceDE w:val="0"/>
        <w:spacing w:after="200"/>
        <w:mirrorIndents/>
        <w:rPr>
          <w:rFonts w:ascii="Arial" w:eastAsiaTheme="minorEastAsia" w:hAnsi="Arial" w:cs="Arial"/>
          <w:sz w:val="18"/>
          <w:szCs w:val="18"/>
        </w:rPr>
      </w:pPr>
    </w:p>
    <w:p w14:paraId="7EB87ED7" w14:textId="77777777" w:rsidR="00551ED0" w:rsidRDefault="00551ED0" w:rsidP="00703338">
      <w:pPr>
        <w:autoSpaceDE w:val="0"/>
        <w:spacing w:after="200"/>
        <w:mirrorIndents/>
        <w:rPr>
          <w:rFonts w:ascii="Arial" w:eastAsiaTheme="minorEastAsia" w:hAnsi="Arial" w:cs="Arial"/>
          <w:sz w:val="18"/>
          <w:szCs w:val="18"/>
        </w:rPr>
      </w:pPr>
    </w:p>
    <w:p w14:paraId="2806AE73" w14:textId="77777777" w:rsidR="00E02B66" w:rsidRDefault="00E02B66" w:rsidP="00703338">
      <w:pPr>
        <w:autoSpaceDE w:val="0"/>
        <w:spacing w:after="200"/>
        <w:mirrorIndents/>
        <w:rPr>
          <w:rFonts w:ascii="Arial" w:eastAsiaTheme="minorEastAsia" w:hAnsi="Arial" w:cs="Arial"/>
          <w:sz w:val="18"/>
          <w:szCs w:val="18"/>
        </w:rPr>
      </w:pPr>
    </w:p>
    <w:p w14:paraId="6718AA0C" w14:textId="77777777" w:rsidR="00551ED0" w:rsidRDefault="00551ED0" w:rsidP="00703338">
      <w:pPr>
        <w:autoSpaceDE w:val="0"/>
        <w:spacing w:after="200"/>
        <w:mirrorIndents/>
        <w:rPr>
          <w:rFonts w:ascii="Arial" w:eastAsiaTheme="minorEastAsia" w:hAnsi="Arial" w:cs="Arial"/>
          <w:sz w:val="18"/>
          <w:szCs w:val="18"/>
        </w:rPr>
      </w:pPr>
    </w:p>
    <w:tbl>
      <w:tblPr>
        <w:tblW w:w="9885" w:type="dxa"/>
        <w:tblInd w:w="-15" w:type="dxa"/>
        <w:tblLayout w:type="fixed"/>
        <w:tblLook w:val="04A0" w:firstRow="1" w:lastRow="0" w:firstColumn="1" w:lastColumn="0" w:noHBand="0" w:noVBand="1"/>
      </w:tblPr>
      <w:tblGrid>
        <w:gridCol w:w="3129"/>
        <w:gridCol w:w="1151"/>
        <w:gridCol w:w="1118"/>
        <w:gridCol w:w="1393"/>
        <w:gridCol w:w="1555"/>
        <w:gridCol w:w="1539"/>
      </w:tblGrid>
      <w:tr w:rsidR="00E02B66" w:rsidRPr="00E02B66" w14:paraId="681A67BD" w14:textId="77777777" w:rsidTr="00E02B66">
        <w:trPr>
          <w:trHeight w:val="699"/>
        </w:trPr>
        <w:tc>
          <w:tcPr>
            <w:tcW w:w="9885" w:type="dxa"/>
            <w:gridSpan w:val="6"/>
            <w:tcBorders>
              <w:top w:val="single" w:sz="4" w:space="0" w:color="000000"/>
              <w:left w:val="single" w:sz="4" w:space="0" w:color="000000"/>
              <w:bottom w:val="single" w:sz="4" w:space="0" w:color="000000"/>
              <w:right w:val="single" w:sz="4" w:space="0" w:color="000000"/>
            </w:tcBorders>
            <w:vAlign w:val="center"/>
            <w:hideMark/>
          </w:tcPr>
          <w:p w14:paraId="4843B242" w14:textId="77777777" w:rsidR="00E02B66" w:rsidRPr="00E02B66" w:rsidRDefault="00E02B66" w:rsidP="00E02B66">
            <w:pPr>
              <w:autoSpaceDE w:val="0"/>
              <w:spacing w:after="200"/>
              <w:mirrorIndents/>
              <w:rPr>
                <w:rFonts w:ascii="Arial" w:eastAsiaTheme="minorEastAsia" w:hAnsi="Arial" w:cs="Arial"/>
                <w:b/>
                <w:i/>
                <w:iCs/>
              </w:rPr>
            </w:pPr>
            <w:r w:rsidRPr="00E02B66">
              <w:rPr>
                <w:rFonts w:ascii="Arial" w:eastAsiaTheme="minorEastAsia" w:hAnsi="Arial" w:cs="Arial"/>
                <w:b/>
                <w:bCs/>
              </w:rPr>
              <w:br w:type="page"/>
              <w:t xml:space="preserve">ALLEGATO B: </w:t>
            </w:r>
            <w:r w:rsidRPr="00E02B66">
              <w:rPr>
                <w:rFonts w:ascii="Arial" w:eastAsiaTheme="minorEastAsia" w:hAnsi="Arial" w:cs="Arial"/>
                <w:b/>
              </w:rPr>
              <w:t>GRIGLIA DI VALUTAZIONE DEI TITOLI PER ESPERTO E TUTOR</w:t>
            </w:r>
          </w:p>
        </w:tc>
      </w:tr>
      <w:tr w:rsidR="00E02B66" w:rsidRPr="00E02B66" w14:paraId="59C33A7A" w14:textId="77777777" w:rsidTr="00E02B66">
        <w:tc>
          <w:tcPr>
            <w:tcW w:w="9885" w:type="dxa"/>
            <w:gridSpan w:val="6"/>
            <w:tcBorders>
              <w:top w:val="single" w:sz="4" w:space="0" w:color="000000"/>
              <w:left w:val="single" w:sz="4" w:space="0" w:color="000000"/>
              <w:bottom w:val="single" w:sz="4" w:space="0" w:color="000000"/>
              <w:right w:val="single" w:sz="4" w:space="0" w:color="000000"/>
            </w:tcBorders>
            <w:vAlign w:val="center"/>
            <w:hideMark/>
          </w:tcPr>
          <w:p w14:paraId="580AAEBA"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u w:val="single"/>
              </w:rPr>
              <w:t>Criteri di ammissione:</w:t>
            </w:r>
            <w:r w:rsidRPr="00E02B66">
              <w:rPr>
                <w:rFonts w:ascii="Arial" w:eastAsiaTheme="minorEastAsia" w:hAnsi="Arial" w:cs="Arial"/>
                <w:b/>
              </w:rPr>
              <w:t xml:space="preserve"> </w:t>
            </w:r>
          </w:p>
          <w:p w14:paraId="2CDDF315" w14:textId="77777777" w:rsidR="00E02B66" w:rsidRPr="00E02B66" w:rsidRDefault="00E02B66" w:rsidP="00E02B66">
            <w:pPr>
              <w:numPr>
                <w:ilvl w:val="0"/>
                <w:numId w:val="39"/>
              </w:numPr>
              <w:autoSpaceDE w:val="0"/>
              <w:spacing w:after="200"/>
              <w:mirrorIndents/>
              <w:rPr>
                <w:rFonts w:ascii="Arial" w:eastAsiaTheme="minorEastAsia" w:hAnsi="Arial" w:cs="Arial"/>
                <w:b/>
              </w:rPr>
            </w:pPr>
            <w:r w:rsidRPr="00E02B66">
              <w:rPr>
                <w:rFonts w:ascii="Arial" w:eastAsiaTheme="minorEastAsia" w:hAnsi="Arial" w:cs="Arial"/>
                <w:b/>
              </w:rPr>
              <w:t>essere docente interno in servizio per tutto il periodo dell’incarico</w:t>
            </w:r>
          </w:p>
        </w:tc>
      </w:tr>
      <w:tr w:rsidR="00E02B66" w:rsidRPr="00E02B66" w14:paraId="03E7E9A2" w14:textId="77777777" w:rsidTr="00E02B66">
        <w:tc>
          <w:tcPr>
            <w:tcW w:w="5398" w:type="dxa"/>
            <w:gridSpan w:val="3"/>
            <w:tcBorders>
              <w:top w:val="single" w:sz="4" w:space="0" w:color="000000"/>
              <w:left w:val="single" w:sz="4" w:space="0" w:color="000000"/>
              <w:bottom w:val="single" w:sz="4" w:space="0" w:color="000000"/>
              <w:right w:val="nil"/>
            </w:tcBorders>
            <w:vAlign w:val="center"/>
            <w:hideMark/>
          </w:tcPr>
          <w:p w14:paraId="4B413B80" w14:textId="1B4AB414"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L' ISTRUZIONE, LA FORMAZIONE</w:t>
            </w:r>
            <w:r>
              <w:rPr>
                <w:rFonts w:ascii="Arial" w:eastAsiaTheme="minorEastAsia" w:hAnsi="Arial" w:cs="Arial"/>
                <w:b/>
              </w:rPr>
              <w:t xml:space="preserve"> </w:t>
            </w:r>
            <w:r w:rsidRPr="00E02B66">
              <w:rPr>
                <w:rFonts w:ascii="Arial" w:eastAsiaTheme="minorEastAsia" w:hAnsi="Arial" w:cs="Arial"/>
                <w:b/>
              </w:rPr>
              <w:t xml:space="preserve">NELLO SPECIFICO DIPARTIMENTO IN CUI SI CONCORRE </w:t>
            </w:r>
          </w:p>
        </w:tc>
        <w:tc>
          <w:tcPr>
            <w:tcW w:w="1393" w:type="dxa"/>
            <w:tcBorders>
              <w:top w:val="single" w:sz="4" w:space="0" w:color="000000"/>
              <w:left w:val="single" w:sz="4" w:space="0" w:color="000000"/>
              <w:bottom w:val="single" w:sz="4" w:space="0" w:color="000000"/>
              <w:right w:val="nil"/>
            </w:tcBorders>
            <w:hideMark/>
          </w:tcPr>
          <w:p w14:paraId="209483A1"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n. riferimento del curriculum</w:t>
            </w:r>
          </w:p>
        </w:tc>
        <w:tc>
          <w:tcPr>
            <w:tcW w:w="1555" w:type="dxa"/>
            <w:tcBorders>
              <w:top w:val="single" w:sz="4" w:space="0" w:color="000000"/>
              <w:left w:val="single" w:sz="4" w:space="0" w:color="000000"/>
              <w:bottom w:val="single" w:sz="4" w:space="0" w:color="000000"/>
              <w:right w:val="nil"/>
            </w:tcBorders>
            <w:hideMark/>
          </w:tcPr>
          <w:p w14:paraId="7C8A8111"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da compilare a cura del candidato</w:t>
            </w:r>
          </w:p>
        </w:tc>
        <w:tc>
          <w:tcPr>
            <w:tcW w:w="1539" w:type="dxa"/>
            <w:tcBorders>
              <w:top w:val="single" w:sz="4" w:space="0" w:color="000000"/>
              <w:left w:val="single" w:sz="4" w:space="0" w:color="000000"/>
              <w:bottom w:val="single" w:sz="4" w:space="0" w:color="000000"/>
              <w:right w:val="single" w:sz="4" w:space="0" w:color="000000"/>
            </w:tcBorders>
            <w:hideMark/>
          </w:tcPr>
          <w:p w14:paraId="68865140"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da compilare a cura della commissione</w:t>
            </w:r>
          </w:p>
        </w:tc>
      </w:tr>
      <w:tr w:rsidR="00E02B66" w:rsidRPr="00E02B66" w14:paraId="220D5BD2" w14:textId="77777777" w:rsidTr="00E02B66">
        <w:tc>
          <w:tcPr>
            <w:tcW w:w="3129" w:type="dxa"/>
            <w:vMerge w:val="restart"/>
            <w:tcBorders>
              <w:top w:val="single" w:sz="4" w:space="0" w:color="000000"/>
              <w:left w:val="single" w:sz="4" w:space="0" w:color="000000"/>
              <w:bottom w:val="single" w:sz="4" w:space="0" w:color="000000"/>
              <w:right w:val="nil"/>
            </w:tcBorders>
            <w:vAlign w:val="center"/>
            <w:hideMark/>
          </w:tcPr>
          <w:p w14:paraId="72FA961C"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b/>
              </w:rPr>
              <w:t xml:space="preserve">A1. LAUREA INERENTE AL RUOLO SPECIFICO </w:t>
            </w:r>
            <w:r w:rsidRPr="00E02B66">
              <w:rPr>
                <w:rFonts w:ascii="Arial" w:eastAsiaTheme="minorEastAsia" w:hAnsi="Arial" w:cs="Arial"/>
              </w:rPr>
              <w:t>(vecchio ordinamento o magistrale)</w:t>
            </w:r>
          </w:p>
        </w:tc>
        <w:tc>
          <w:tcPr>
            <w:tcW w:w="1151" w:type="dxa"/>
            <w:vMerge w:val="restart"/>
            <w:tcBorders>
              <w:top w:val="single" w:sz="4" w:space="0" w:color="000000"/>
              <w:left w:val="single" w:sz="4" w:space="0" w:color="000000"/>
              <w:bottom w:val="single" w:sz="4" w:space="0" w:color="000000"/>
              <w:right w:val="nil"/>
            </w:tcBorders>
            <w:vAlign w:val="center"/>
            <w:hideMark/>
          </w:tcPr>
          <w:p w14:paraId="125D9B19"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rPr>
              <w:t>Verrà valutata una sola laurea</w:t>
            </w:r>
          </w:p>
        </w:tc>
        <w:tc>
          <w:tcPr>
            <w:tcW w:w="1118" w:type="dxa"/>
            <w:tcBorders>
              <w:top w:val="single" w:sz="4" w:space="0" w:color="000000"/>
              <w:left w:val="single" w:sz="4" w:space="0" w:color="000000"/>
              <w:bottom w:val="single" w:sz="4" w:space="0" w:color="000000"/>
              <w:right w:val="nil"/>
            </w:tcBorders>
            <w:vAlign w:val="center"/>
            <w:hideMark/>
          </w:tcPr>
          <w:p w14:paraId="2C13C95A"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b/>
              </w:rPr>
              <w:t>PUNTI</w:t>
            </w:r>
          </w:p>
        </w:tc>
        <w:tc>
          <w:tcPr>
            <w:tcW w:w="1393" w:type="dxa"/>
            <w:tcBorders>
              <w:top w:val="single" w:sz="4" w:space="0" w:color="000000"/>
              <w:left w:val="single" w:sz="4" w:space="0" w:color="000000"/>
              <w:bottom w:val="single" w:sz="4" w:space="0" w:color="000000"/>
              <w:right w:val="nil"/>
            </w:tcBorders>
            <w:vAlign w:val="center"/>
          </w:tcPr>
          <w:p w14:paraId="0E204F2D"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088A1DC9"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35A5507B"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69AC5A62" w14:textId="77777777" w:rsidTr="00E02B66">
        <w:tc>
          <w:tcPr>
            <w:tcW w:w="9885" w:type="dxa"/>
            <w:vMerge/>
            <w:tcBorders>
              <w:top w:val="single" w:sz="4" w:space="0" w:color="000000"/>
              <w:left w:val="single" w:sz="4" w:space="0" w:color="000000"/>
              <w:bottom w:val="single" w:sz="4" w:space="0" w:color="000000"/>
              <w:right w:val="nil"/>
            </w:tcBorders>
            <w:vAlign w:val="center"/>
            <w:hideMark/>
          </w:tcPr>
          <w:p w14:paraId="758858A9" w14:textId="77777777" w:rsidR="00E02B66" w:rsidRPr="00E02B66" w:rsidRDefault="00E02B66" w:rsidP="00E02B66">
            <w:pPr>
              <w:autoSpaceDE w:val="0"/>
              <w:spacing w:after="200"/>
              <w:mirrorIndents/>
              <w:rPr>
                <w:rFonts w:ascii="Arial" w:eastAsiaTheme="minorEastAsia" w:hAnsi="Arial" w:cs="Arial"/>
              </w:rPr>
            </w:pPr>
          </w:p>
        </w:tc>
        <w:tc>
          <w:tcPr>
            <w:tcW w:w="1151" w:type="dxa"/>
            <w:vMerge/>
            <w:tcBorders>
              <w:top w:val="single" w:sz="4" w:space="0" w:color="000000"/>
              <w:left w:val="single" w:sz="4" w:space="0" w:color="000000"/>
              <w:bottom w:val="single" w:sz="4" w:space="0" w:color="000000"/>
              <w:right w:val="nil"/>
            </w:tcBorders>
            <w:vAlign w:val="center"/>
            <w:hideMark/>
          </w:tcPr>
          <w:p w14:paraId="0ABE2F47" w14:textId="77777777" w:rsidR="00E02B66" w:rsidRPr="00E02B66" w:rsidRDefault="00E02B66" w:rsidP="00E02B66">
            <w:pPr>
              <w:autoSpaceDE w:val="0"/>
              <w:spacing w:after="200"/>
              <w:mirrorIndents/>
              <w:rPr>
                <w:rFonts w:ascii="Arial" w:eastAsiaTheme="minorEastAsia" w:hAnsi="Arial" w:cs="Arial"/>
              </w:rPr>
            </w:pPr>
          </w:p>
        </w:tc>
        <w:tc>
          <w:tcPr>
            <w:tcW w:w="1118" w:type="dxa"/>
            <w:tcBorders>
              <w:top w:val="single" w:sz="4" w:space="0" w:color="000000"/>
              <w:left w:val="single" w:sz="4" w:space="0" w:color="000000"/>
              <w:bottom w:val="single" w:sz="4" w:space="0" w:color="000000"/>
              <w:right w:val="nil"/>
            </w:tcBorders>
            <w:vAlign w:val="center"/>
            <w:hideMark/>
          </w:tcPr>
          <w:p w14:paraId="3D286F37"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b/>
              </w:rPr>
              <w:t>20</w:t>
            </w:r>
          </w:p>
        </w:tc>
        <w:tc>
          <w:tcPr>
            <w:tcW w:w="1393" w:type="dxa"/>
            <w:tcBorders>
              <w:top w:val="single" w:sz="4" w:space="0" w:color="000000"/>
              <w:left w:val="single" w:sz="4" w:space="0" w:color="000000"/>
              <w:bottom w:val="single" w:sz="4" w:space="0" w:color="000000"/>
              <w:right w:val="nil"/>
            </w:tcBorders>
            <w:vAlign w:val="center"/>
          </w:tcPr>
          <w:p w14:paraId="533F6234"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41A73AD5"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4788E455"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22AA7544" w14:textId="77777777" w:rsidTr="00E02B66">
        <w:trPr>
          <w:trHeight w:val="758"/>
        </w:trPr>
        <w:tc>
          <w:tcPr>
            <w:tcW w:w="3129" w:type="dxa"/>
            <w:tcBorders>
              <w:top w:val="single" w:sz="4" w:space="0" w:color="000000"/>
              <w:left w:val="single" w:sz="4" w:space="0" w:color="000000"/>
              <w:bottom w:val="single" w:sz="4" w:space="0" w:color="000000"/>
              <w:right w:val="nil"/>
            </w:tcBorders>
            <w:vAlign w:val="center"/>
            <w:hideMark/>
          </w:tcPr>
          <w:p w14:paraId="141442B6"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A2. LAUREA TRIENNALE INERENTE AL RUOLO SPECIFICO</w:t>
            </w:r>
            <w:r w:rsidRPr="00E02B66">
              <w:rPr>
                <w:rFonts w:ascii="Arial" w:eastAsiaTheme="minorEastAsia" w:hAnsi="Arial" w:cs="Arial"/>
                <w:bCs/>
              </w:rPr>
              <w:t xml:space="preserve"> (in alternativa al punto A1)</w:t>
            </w:r>
          </w:p>
        </w:tc>
        <w:tc>
          <w:tcPr>
            <w:tcW w:w="1151" w:type="dxa"/>
            <w:tcBorders>
              <w:top w:val="single" w:sz="4" w:space="0" w:color="000000"/>
              <w:left w:val="single" w:sz="4" w:space="0" w:color="000000"/>
              <w:bottom w:val="single" w:sz="4" w:space="0" w:color="000000"/>
              <w:right w:val="nil"/>
            </w:tcBorders>
            <w:hideMark/>
          </w:tcPr>
          <w:p w14:paraId="6850032D"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rPr>
              <w:t>Verrà valutata una sola laurea</w:t>
            </w:r>
          </w:p>
        </w:tc>
        <w:tc>
          <w:tcPr>
            <w:tcW w:w="1118" w:type="dxa"/>
            <w:tcBorders>
              <w:top w:val="single" w:sz="4" w:space="0" w:color="000000"/>
              <w:left w:val="single" w:sz="4" w:space="0" w:color="000000"/>
              <w:bottom w:val="single" w:sz="4" w:space="0" w:color="000000"/>
              <w:right w:val="nil"/>
            </w:tcBorders>
            <w:vAlign w:val="center"/>
            <w:hideMark/>
          </w:tcPr>
          <w:p w14:paraId="6096C4FD"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10</w:t>
            </w:r>
          </w:p>
        </w:tc>
        <w:tc>
          <w:tcPr>
            <w:tcW w:w="1393" w:type="dxa"/>
            <w:tcBorders>
              <w:top w:val="single" w:sz="4" w:space="0" w:color="000000"/>
              <w:left w:val="single" w:sz="4" w:space="0" w:color="000000"/>
              <w:bottom w:val="single" w:sz="4" w:space="0" w:color="000000"/>
              <w:right w:val="nil"/>
            </w:tcBorders>
            <w:vAlign w:val="center"/>
          </w:tcPr>
          <w:p w14:paraId="1310107B"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6A54E7BE"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564B528B"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31C80B8C" w14:textId="77777777" w:rsidTr="00E02B66">
        <w:trPr>
          <w:trHeight w:val="758"/>
        </w:trPr>
        <w:tc>
          <w:tcPr>
            <w:tcW w:w="3129" w:type="dxa"/>
            <w:tcBorders>
              <w:top w:val="single" w:sz="4" w:space="0" w:color="000000"/>
              <w:left w:val="single" w:sz="4" w:space="0" w:color="000000"/>
              <w:bottom w:val="single" w:sz="4" w:space="0" w:color="000000"/>
              <w:right w:val="nil"/>
            </w:tcBorders>
            <w:vAlign w:val="center"/>
            <w:hideMark/>
          </w:tcPr>
          <w:p w14:paraId="00617238"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 xml:space="preserve">A3. DIPLOMA DI ISTRUZIONE SECONDARIA </w:t>
            </w:r>
            <w:r w:rsidRPr="00E02B66">
              <w:rPr>
                <w:rFonts w:ascii="Arial" w:eastAsiaTheme="minorEastAsia" w:hAnsi="Arial" w:cs="Arial"/>
                <w:bCs/>
              </w:rPr>
              <w:t>(in alternativa ai punti A1 e A2)</w:t>
            </w:r>
          </w:p>
        </w:tc>
        <w:tc>
          <w:tcPr>
            <w:tcW w:w="1151" w:type="dxa"/>
            <w:tcBorders>
              <w:top w:val="single" w:sz="4" w:space="0" w:color="000000"/>
              <w:left w:val="single" w:sz="4" w:space="0" w:color="000000"/>
              <w:bottom w:val="single" w:sz="4" w:space="0" w:color="000000"/>
              <w:right w:val="nil"/>
            </w:tcBorders>
            <w:hideMark/>
          </w:tcPr>
          <w:p w14:paraId="356790E2"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rPr>
              <w:t>Verrà valutato un solo titolo</w:t>
            </w:r>
          </w:p>
        </w:tc>
        <w:tc>
          <w:tcPr>
            <w:tcW w:w="1118" w:type="dxa"/>
            <w:tcBorders>
              <w:top w:val="single" w:sz="4" w:space="0" w:color="000000"/>
              <w:left w:val="single" w:sz="4" w:space="0" w:color="000000"/>
              <w:bottom w:val="single" w:sz="4" w:space="0" w:color="000000"/>
              <w:right w:val="nil"/>
            </w:tcBorders>
            <w:vAlign w:val="center"/>
            <w:hideMark/>
          </w:tcPr>
          <w:p w14:paraId="612DECF7"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5</w:t>
            </w:r>
          </w:p>
        </w:tc>
        <w:tc>
          <w:tcPr>
            <w:tcW w:w="1393" w:type="dxa"/>
            <w:tcBorders>
              <w:top w:val="single" w:sz="4" w:space="0" w:color="000000"/>
              <w:left w:val="single" w:sz="4" w:space="0" w:color="000000"/>
              <w:bottom w:val="single" w:sz="4" w:space="0" w:color="000000"/>
              <w:right w:val="nil"/>
            </w:tcBorders>
            <w:vAlign w:val="center"/>
          </w:tcPr>
          <w:p w14:paraId="39E8B72B"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2FC7B4A1"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1B694D52"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2CCA80C1" w14:textId="77777777" w:rsidTr="00E02B66">
        <w:trPr>
          <w:trHeight w:val="758"/>
        </w:trPr>
        <w:tc>
          <w:tcPr>
            <w:tcW w:w="4280" w:type="dxa"/>
            <w:gridSpan w:val="2"/>
            <w:tcBorders>
              <w:top w:val="single" w:sz="4" w:space="0" w:color="000000"/>
              <w:left w:val="single" w:sz="4" w:space="0" w:color="000000"/>
              <w:bottom w:val="single" w:sz="4" w:space="0" w:color="000000"/>
              <w:right w:val="nil"/>
            </w:tcBorders>
            <w:vAlign w:val="center"/>
            <w:hideMark/>
          </w:tcPr>
          <w:p w14:paraId="626FBBA5"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A4. DOTTORATO DI RICERCA ATTINENTE ALLA SELEZIONE</w:t>
            </w:r>
          </w:p>
        </w:tc>
        <w:tc>
          <w:tcPr>
            <w:tcW w:w="1118" w:type="dxa"/>
            <w:tcBorders>
              <w:top w:val="single" w:sz="4" w:space="0" w:color="000000"/>
              <w:left w:val="single" w:sz="4" w:space="0" w:color="000000"/>
              <w:bottom w:val="single" w:sz="4" w:space="0" w:color="000000"/>
              <w:right w:val="nil"/>
            </w:tcBorders>
            <w:vAlign w:val="center"/>
            <w:hideMark/>
          </w:tcPr>
          <w:p w14:paraId="737E9536"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5</w:t>
            </w:r>
          </w:p>
        </w:tc>
        <w:tc>
          <w:tcPr>
            <w:tcW w:w="1393" w:type="dxa"/>
            <w:tcBorders>
              <w:top w:val="single" w:sz="4" w:space="0" w:color="000000"/>
              <w:left w:val="single" w:sz="4" w:space="0" w:color="000000"/>
              <w:bottom w:val="single" w:sz="4" w:space="0" w:color="000000"/>
              <w:right w:val="nil"/>
            </w:tcBorders>
            <w:vAlign w:val="center"/>
          </w:tcPr>
          <w:p w14:paraId="5A2F2483"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5D98A502"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43FF1B63"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1F0E9E95" w14:textId="77777777" w:rsidTr="00E02B66">
        <w:trPr>
          <w:trHeight w:val="712"/>
        </w:trPr>
        <w:tc>
          <w:tcPr>
            <w:tcW w:w="4280" w:type="dxa"/>
            <w:gridSpan w:val="2"/>
            <w:tcBorders>
              <w:top w:val="single" w:sz="4" w:space="0" w:color="000000"/>
              <w:left w:val="single" w:sz="4" w:space="0" w:color="000000"/>
              <w:bottom w:val="single" w:sz="4" w:space="0" w:color="000000"/>
              <w:right w:val="nil"/>
            </w:tcBorders>
            <w:vAlign w:val="center"/>
            <w:hideMark/>
          </w:tcPr>
          <w:p w14:paraId="6FBA3325"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A5. MASTER UNIVERSITARIO DI II LIVELLO ATTINENTE ALLA SELEZIONE</w:t>
            </w:r>
          </w:p>
        </w:tc>
        <w:tc>
          <w:tcPr>
            <w:tcW w:w="1118" w:type="dxa"/>
            <w:tcBorders>
              <w:top w:val="single" w:sz="4" w:space="0" w:color="000000"/>
              <w:left w:val="single" w:sz="4" w:space="0" w:color="000000"/>
              <w:bottom w:val="single" w:sz="4" w:space="0" w:color="000000"/>
              <w:right w:val="nil"/>
            </w:tcBorders>
            <w:vAlign w:val="center"/>
            <w:hideMark/>
          </w:tcPr>
          <w:p w14:paraId="5548F3C6"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5</w:t>
            </w:r>
          </w:p>
        </w:tc>
        <w:tc>
          <w:tcPr>
            <w:tcW w:w="1393" w:type="dxa"/>
            <w:tcBorders>
              <w:top w:val="single" w:sz="4" w:space="0" w:color="000000"/>
              <w:left w:val="single" w:sz="4" w:space="0" w:color="000000"/>
              <w:bottom w:val="single" w:sz="4" w:space="0" w:color="000000"/>
              <w:right w:val="nil"/>
            </w:tcBorders>
            <w:vAlign w:val="center"/>
          </w:tcPr>
          <w:p w14:paraId="6ABCCAF8"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67C37657"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509FD72C"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467F1D75" w14:textId="77777777" w:rsidTr="00E02B66">
        <w:trPr>
          <w:trHeight w:val="964"/>
        </w:trPr>
        <w:tc>
          <w:tcPr>
            <w:tcW w:w="4280" w:type="dxa"/>
            <w:gridSpan w:val="2"/>
            <w:tcBorders>
              <w:top w:val="single" w:sz="4" w:space="0" w:color="000000"/>
              <w:left w:val="single" w:sz="4" w:space="0" w:color="000000"/>
              <w:bottom w:val="single" w:sz="4" w:space="0" w:color="000000"/>
              <w:right w:val="nil"/>
            </w:tcBorders>
            <w:vAlign w:val="center"/>
            <w:hideMark/>
          </w:tcPr>
          <w:p w14:paraId="0EE68DAD"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 xml:space="preserve">A6. MASTER UNIVERSITARIO DI I LIVELLO ATTINENTE ALLA </w:t>
            </w:r>
            <w:r w:rsidRPr="00E02B66">
              <w:rPr>
                <w:rFonts w:ascii="Arial" w:eastAsiaTheme="minorEastAsia" w:hAnsi="Arial" w:cs="Arial"/>
                <w:b/>
                <w:bCs/>
              </w:rPr>
              <w:t>SELEZIONE</w:t>
            </w:r>
            <w:r w:rsidRPr="00E02B66">
              <w:rPr>
                <w:rFonts w:ascii="Arial" w:eastAsiaTheme="minorEastAsia" w:hAnsi="Arial" w:cs="Arial"/>
              </w:rPr>
              <w:t xml:space="preserve"> (in alternativa al punto A5)</w:t>
            </w:r>
          </w:p>
        </w:tc>
        <w:tc>
          <w:tcPr>
            <w:tcW w:w="1118" w:type="dxa"/>
            <w:tcBorders>
              <w:top w:val="single" w:sz="4" w:space="0" w:color="000000"/>
              <w:left w:val="single" w:sz="4" w:space="0" w:color="000000"/>
              <w:bottom w:val="single" w:sz="4" w:space="0" w:color="000000"/>
              <w:right w:val="nil"/>
            </w:tcBorders>
            <w:vAlign w:val="center"/>
            <w:hideMark/>
          </w:tcPr>
          <w:p w14:paraId="3DD5EDA1"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5</w:t>
            </w:r>
          </w:p>
        </w:tc>
        <w:tc>
          <w:tcPr>
            <w:tcW w:w="1393" w:type="dxa"/>
            <w:tcBorders>
              <w:top w:val="single" w:sz="4" w:space="0" w:color="000000"/>
              <w:left w:val="single" w:sz="4" w:space="0" w:color="000000"/>
              <w:bottom w:val="single" w:sz="4" w:space="0" w:color="000000"/>
              <w:right w:val="nil"/>
            </w:tcBorders>
            <w:vAlign w:val="center"/>
          </w:tcPr>
          <w:p w14:paraId="530A13C7"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44A58E69"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1E55392C"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33C30265" w14:textId="77777777" w:rsidTr="00E02B66">
        <w:tc>
          <w:tcPr>
            <w:tcW w:w="5398" w:type="dxa"/>
            <w:gridSpan w:val="3"/>
            <w:tcBorders>
              <w:top w:val="single" w:sz="4" w:space="0" w:color="000000"/>
              <w:left w:val="single" w:sz="4" w:space="0" w:color="000000"/>
              <w:bottom w:val="single" w:sz="4" w:space="0" w:color="000000"/>
              <w:right w:val="nil"/>
            </w:tcBorders>
            <w:vAlign w:val="center"/>
          </w:tcPr>
          <w:p w14:paraId="381BBC16" w14:textId="77777777" w:rsidR="00E02B66" w:rsidRDefault="00E02B66" w:rsidP="00E02B66">
            <w:pPr>
              <w:autoSpaceDE w:val="0"/>
              <w:spacing w:after="200"/>
              <w:mirrorIndents/>
              <w:rPr>
                <w:rFonts w:ascii="Arial" w:eastAsiaTheme="minorEastAsia" w:hAnsi="Arial" w:cs="Arial"/>
                <w:b/>
              </w:rPr>
            </w:pPr>
          </w:p>
          <w:p w14:paraId="2618BCD6" w14:textId="3ADC7FB3"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 xml:space="preserve">LE CERTIFICAZIONI </w:t>
            </w:r>
            <w:proofErr w:type="gramStart"/>
            <w:r w:rsidRPr="00E02B66">
              <w:rPr>
                <w:rFonts w:ascii="Arial" w:eastAsiaTheme="minorEastAsia" w:hAnsi="Arial" w:cs="Arial"/>
                <w:b/>
              </w:rPr>
              <w:t xml:space="preserve">OTTENUTE  </w:t>
            </w:r>
            <w:r w:rsidRPr="00E02B66">
              <w:rPr>
                <w:rFonts w:ascii="Arial" w:eastAsiaTheme="minorEastAsia" w:hAnsi="Arial" w:cs="Arial"/>
                <w:b/>
                <w:u w:val="single"/>
              </w:rPr>
              <w:t>NELLO</w:t>
            </w:r>
            <w:proofErr w:type="gramEnd"/>
            <w:r w:rsidRPr="00E02B66">
              <w:rPr>
                <w:rFonts w:ascii="Arial" w:eastAsiaTheme="minorEastAsia" w:hAnsi="Arial" w:cs="Arial"/>
                <w:b/>
                <w:u w:val="single"/>
              </w:rPr>
              <w:t xml:space="preserve"> SPECIFICO SETTORE IN CUI SI CONCORRE</w:t>
            </w:r>
            <w:r w:rsidRPr="00E02B66">
              <w:rPr>
                <w:rFonts w:ascii="Arial" w:eastAsiaTheme="minorEastAsia" w:hAnsi="Arial" w:cs="Arial"/>
                <w:b/>
              </w:rPr>
              <w:tab/>
            </w:r>
            <w:r w:rsidRPr="00E02B66">
              <w:rPr>
                <w:rFonts w:ascii="Arial" w:eastAsiaTheme="minorEastAsia" w:hAnsi="Arial" w:cs="Arial"/>
                <w:b/>
              </w:rPr>
              <w:tab/>
            </w:r>
            <w:r w:rsidRPr="00E02B66">
              <w:rPr>
                <w:rFonts w:ascii="Arial" w:eastAsiaTheme="minorEastAsia" w:hAnsi="Arial" w:cs="Arial"/>
                <w:b/>
              </w:rPr>
              <w:tab/>
            </w:r>
          </w:p>
        </w:tc>
        <w:tc>
          <w:tcPr>
            <w:tcW w:w="1393" w:type="dxa"/>
            <w:tcBorders>
              <w:top w:val="single" w:sz="4" w:space="0" w:color="000000"/>
              <w:left w:val="single" w:sz="4" w:space="0" w:color="000000"/>
              <w:bottom w:val="single" w:sz="4" w:space="0" w:color="000000"/>
              <w:right w:val="nil"/>
            </w:tcBorders>
            <w:vAlign w:val="center"/>
          </w:tcPr>
          <w:p w14:paraId="1E112F0B"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14466F8C"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6D320A53"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0E3963B6" w14:textId="77777777" w:rsidTr="00E02B66">
        <w:tc>
          <w:tcPr>
            <w:tcW w:w="3129" w:type="dxa"/>
            <w:tcBorders>
              <w:top w:val="single" w:sz="4" w:space="0" w:color="000000"/>
              <w:left w:val="single" w:sz="4" w:space="0" w:color="000000"/>
              <w:bottom w:val="single" w:sz="4" w:space="0" w:color="000000"/>
              <w:right w:val="nil"/>
            </w:tcBorders>
            <w:vAlign w:val="center"/>
            <w:hideMark/>
          </w:tcPr>
          <w:p w14:paraId="5B3FBA6D"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B1. COMPETENZE I.C.T. CERTIFICATE riconosciute dal MIUR</w:t>
            </w:r>
          </w:p>
        </w:tc>
        <w:tc>
          <w:tcPr>
            <w:tcW w:w="1151" w:type="dxa"/>
            <w:tcBorders>
              <w:top w:val="single" w:sz="4" w:space="0" w:color="000000"/>
              <w:left w:val="single" w:sz="4" w:space="0" w:color="000000"/>
              <w:bottom w:val="single" w:sz="4" w:space="0" w:color="000000"/>
              <w:right w:val="nil"/>
            </w:tcBorders>
            <w:vAlign w:val="center"/>
            <w:hideMark/>
          </w:tcPr>
          <w:p w14:paraId="36DFCA5B"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rPr>
              <w:t xml:space="preserve">Max 2 </w:t>
            </w:r>
            <w:proofErr w:type="spellStart"/>
            <w:r w:rsidRPr="00E02B66">
              <w:rPr>
                <w:rFonts w:ascii="Arial" w:eastAsiaTheme="minorEastAsia" w:hAnsi="Arial" w:cs="Arial"/>
              </w:rPr>
              <w:t>cert</w:t>
            </w:r>
            <w:proofErr w:type="spellEnd"/>
            <w:r w:rsidRPr="00E02B66">
              <w:rPr>
                <w:rFonts w:ascii="Arial" w:eastAsiaTheme="minorEastAsia" w:hAnsi="Arial" w:cs="Arial"/>
              </w:rPr>
              <w:t>.</w:t>
            </w:r>
          </w:p>
        </w:tc>
        <w:tc>
          <w:tcPr>
            <w:tcW w:w="1118" w:type="dxa"/>
            <w:tcBorders>
              <w:top w:val="single" w:sz="4" w:space="0" w:color="000000"/>
              <w:left w:val="single" w:sz="4" w:space="0" w:color="000000"/>
              <w:bottom w:val="single" w:sz="4" w:space="0" w:color="000000"/>
              <w:right w:val="nil"/>
            </w:tcBorders>
            <w:vAlign w:val="center"/>
            <w:hideMark/>
          </w:tcPr>
          <w:p w14:paraId="4262C7F8" w14:textId="77777777" w:rsidR="00E02B66" w:rsidRPr="00E02B66" w:rsidRDefault="00E02B66" w:rsidP="00E02B66">
            <w:pPr>
              <w:autoSpaceDE w:val="0"/>
              <w:spacing w:after="200"/>
              <w:mirrorIndents/>
              <w:rPr>
                <w:rFonts w:ascii="Arial" w:eastAsiaTheme="minorEastAsia" w:hAnsi="Arial" w:cs="Arial"/>
              </w:rPr>
            </w:pPr>
            <w:proofErr w:type="gramStart"/>
            <w:r w:rsidRPr="00E02B66">
              <w:rPr>
                <w:rFonts w:ascii="Arial" w:eastAsiaTheme="minorEastAsia" w:hAnsi="Arial" w:cs="Arial"/>
                <w:b/>
              </w:rPr>
              <w:t>5</w:t>
            </w:r>
            <w:proofErr w:type="gramEnd"/>
            <w:r w:rsidRPr="00E02B66">
              <w:rPr>
                <w:rFonts w:ascii="Arial" w:eastAsiaTheme="minorEastAsia" w:hAnsi="Arial" w:cs="Arial"/>
                <w:b/>
              </w:rPr>
              <w:t xml:space="preserve"> punti </w:t>
            </w:r>
            <w:proofErr w:type="spellStart"/>
            <w:r w:rsidRPr="00E02B66">
              <w:rPr>
                <w:rFonts w:ascii="Arial" w:eastAsiaTheme="minorEastAsia" w:hAnsi="Arial" w:cs="Arial"/>
                <w:b/>
              </w:rPr>
              <w:t>cad</w:t>
            </w:r>
            <w:proofErr w:type="spellEnd"/>
          </w:p>
        </w:tc>
        <w:tc>
          <w:tcPr>
            <w:tcW w:w="1393" w:type="dxa"/>
            <w:tcBorders>
              <w:top w:val="single" w:sz="4" w:space="0" w:color="000000"/>
              <w:left w:val="single" w:sz="4" w:space="0" w:color="000000"/>
              <w:bottom w:val="single" w:sz="4" w:space="0" w:color="000000"/>
              <w:right w:val="nil"/>
            </w:tcBorders>
            <w:vAlign w:val="center"/>
          </w:tcPr>
          <w:p w14:paraId="629E56CC"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6F74CAEA"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6E99680B"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4A26DB77" w14:textId="77777777" w:rsidTr="00E02B66">
        <w:trPr>
          <w:trHeight w:val="623"/>
        </w:trPr>
        <w:tc>
          <w:tcPr>
            <w:tcW w:w="5398" w:type="dxa"/>
            <w:gridSpan w:val="3"/>
            <w:tcBorders>
              <w:top w:val="single" w:sz="4" w:space="0" w:color="000000"/>
              <w:left w:val="single" w:sz="4" w:space="0" w:color="000000"/>
              <w:bottom w:val="single" w:sz="4" w:space="0" w:color="000000"/>
              <w:right w:val="nil"/>
            </w:tcBorders>
            <w:vAlign w:val="center"/>
          </w:tcPr>
          <w:p w14:paraId="03DFC6DB" w14:textId="77777777" w:rsidR="00E02B66" w:rsidRDefault="00E02B66" w:rsidP="00E02B66">
            <w:pPr>
              <w:autoSpaceDE w:val="0"/>
              <w:spacing w:after="200"/>
              <w:mirrorIndents/>
              <w:rPr>
                <w:rFonts w:ascii="Arial" w:eastAsiaTheme="minorEastAsia" w:hAnsi="Arial" w:cs="Arial"/>
                <w:b/>
              </w:rPr>
            </w:pPr>
          </w:p>
          <w:p w14:paraId="63C453E0" w14:textId="60A70E63"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b/>
              </w:rPr>
              <w:t>LE ESPERIENZE</w:t>
            </w:r>
            <w:r>
              <w:rPr>
                <w:rFonts w:ascii="Arial" w:eastAsiaTheme="minorEastAsia" w:hAnsi="Arial" w:cs="Arial"/>
                <w:b/>
              </w:rPr>
              <w:t xml:space="preserve"> </w:t>
            </w:r>
            <w:r w:rsidRPr="00E02B66">
              <w:rPr>
                <w:rFonts w:ascii="Arial" w:eastAsiaTheme="minorEastAsia" w:hAnsi="Arial" w:cs="Arial"/>
                <w:b/>
                <w:u w:val="single"/>
              </w:rPr>
              <w:t>NELLO SPECIFICO SETTORE IN CUI SI CONCORRE</w:t>
            </w:r>
          </w:p>
        </w:tc>
        <w:tc>
          <w:tcPr>
            <w:tcW w:w="1393" w:type="dxa"/>
            <w:tcBorders>
              <w:top w:val="single" w:sz="4" w:space="0" w:color="000000"/>
              <w:left w:val="single" w:sz="4" w:space="0" w:color="000000"/>
              <w:bottom w:val="single" w:sz="4" w:space="0" w:color="000000"/>
              <w:right w:val="nil"/>
            </w:tcBorders>
            <w:vAlign w:val="center"/>
          </w:tcPr>
          <w:p w14:paraId="7DD2AEAF"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16846883"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70AA23A8"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719941A8" w14:textId="77777777" w:rsidTr="00E02B66">
        <w:tc>
          <w:tcPr>
            <w:tcW w:w="3129" w:type="dxa"/>
            <w:tcBorders>
              <w:top w:val="single" w:sz="4" w:space="0" w:color="000000"/>
              <w:left w:val="single" w:sz="4" w:space="0" w:color="000000"/>
              <w:bottom w:val="single" w:sz="4" w:space="0" w:color="000000"/>
              <w:right w:val="nil"/>
            </w:tcBorders>
            <w:hideMark/>
          </w:tcPr>
          <w:p w14:paraId="4FBE52C0"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C1. CONOSCENZE SPECIFICHE DELL'</w:t>
            </w:r>
          </w:p>
          <w:p w14:paraId="53796684"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ARGOMENTO (documentate attraverso esperienze di ESPERTO in tematiche inerenti all’argomento della selezione in progetti PON-POR-PNRR presso scuole)</w:t>
            </w:r>
          </w:p>
        </w:tc>
        <w:tc>
          <w:tcPr>
            <w:tcW w:w="1151" w:type="dxa"/>
            <w:tcBorders>
              <w:top w:val="single" w:sz="4" w:space="0" w:color="000000"/>
              <w:left w:val="single" w:sz="4" w:space="0" w:color="000000"/>
              <w:bottom w:val="single" w:sz="4" w:space="0" w:color="000000"/>
              <w:right w:val="nil"/>
            </w:tcBorders>
            <w:hideMark/>
          </w:tcPr>
          <w:p w14:paraId="735EBCD4"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rPr>
              <w:t>Max 10</w:t>
            </w:r>
          </w:p>
        </w:tc>
        <w:tc>
          <w:tcPr>
            <w:tcW w:w="1118" w:type="dxa"/>
            <w:tcBorders>
              <w:top w:val="single" w:sz="4" w:space="0" w:color="000000"/>
              <w:left w:val="single" w:sz="4" w:space="0" w:color="000000"/>
              <w:bottom w:val="single" w:sz="4" w:space="0" w:color="000000"/>
              <w:right w:val="nil"/>
            </w:tcBorders>
            <w:hideMark/>
          </w:tcPr>
          <w:p w14:paraId="147EF9EB" w14:textId="77777777" w:rsidR="00E02B66" w:rsidRPr="00E02B66" w:rsidRDefault="00E02B66" w:rsidP="00E02B66">
            <w:pPr>
              <w:autoSpaceDE w:val="0"/>
              <w:spacing w:after="200"/>
              <w:mirrorIndents/>
              <w:rPr>
                <w:rFonts w:ascii="Arial" w:eastAsiaTheme="minorEastAsia" w:hAnsi="Arial" w:cs="Arial"/>
                <w:b/>
              </w:rPr>
            </w:pPr>
            <w:proofErr w:type="gramStart"/>
            <w:r w:rsidRPr="00E02B66">
              <w:rPr>
                <w:rFonts w:ascii="Arial" w:eastAsiaTheme="minorEastAsia" w:hAnsi="Arial" w:cs="Arial"/>
                <w:b/>
              </w:rPr>
              <w:t>2</w:t>
            </w:r>
            <w:proofErr w:type="gramEnd"/>
            <w:r w:rsidRPr="00E02B66">
              <w:rPr>
                <w:rFonts w:ascii="Arial" w:eastAsiaTheme="minorEastAsia" w:hAnsi="Arial" w:cs="Arial"/>
                <w:b/>
              </w:rPr>
              <w:t xml:space="preserve"> punti cad.</w:t>
            </w:r>
          </w:p>
        </w:tc>
        <w:tc>
          <w:tcPr>
            <w:tcW w:w="1393" w:type="dxa"/>
            <w:tcBorders>
              <w:top w:val="single" w:sz="4" w:space="0" w:color="000000"/>
              <w:left w:val="single" w:sz="4" w:space="0" w:color="000000"/>
              <w:bottom w:val="single" w:sz="4" w:space="0" w:color="000000"/>
              <w:right w:val="nil"/>
            </w:tcBorders>
            <w:vAlign w:val="center"/>
          </w:tcPr>
          <w:p w14:paraId="66466B3C"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368CC5D9"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518EE2A2"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618CEFD4" w14:textId="77777777" w:rsidTr="00E02B66">
        <w:tc>
          <w:tcPr>
            <w:tcW w:w="3129" w:type="dxa"/>
            <w:tcBorders>
              <w:top w:val="single" w:sz="4" w:space="0" w:color="000000"/>
              <w:left w:val="single" w:sz="4" w:space="0" w:color="000000"/>
              <w:bottom w:val="single" w:sz="4" w:space="0" w:color="000000"/>
              <w:right w:val="nil"/>
            </w:tcBorders>
            <w:hideMark/>
          </w:tcPr>
          <w:p w14:paraId="1F78BDF3"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lastRenderedPageBreak/>
              <w:t>C2. CONOSCENZE SPECIFICHE DELL'</w:t>
            </w:r>
          </w:p>
          <w:p w14:paraId="761BC6C0"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ARGOMENTO (documentate attraverso pubblicazioni, anche di corsi di formazione online, inerenti all’argomento della selezione)</w:t>
            </w:r>
          </w:p>
        </w:tc>
        <w:tc>
          <w:tcPr>
            <w:tcW w:w="1151" w:type="dxa"/>
            <w:tcBorders>
              <w:top w:val="single" w:sz="4" w:space="0" w:color="000000"/>
              <w:left w:val="single" w:sz="4" w:space="0" w:color="000000"/>
              <w:bottom w:val="single" w:sz="4" w:space="0" w:color="000000"/>
              <w:right w:val="nil"/>
            </w:tcBorders>
            <w:hideMark/>
          </w:tcPr>
          <w:p w14:paraId="22A4ABCA"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rPr>
              <w:t>Max 5</w:t>
            </w:r>
          </w:p>
        </w:tc>
        <w:tc>
          <w:tcPr>
            <w:tcW w:w="1118" w:type="dxa"/>
            <w:tcBorders>
              <w:top w:val="single" w:sz="4" w:space="0" w:color="000000"/>
              <w:left w:val="single" w:sz="4" w:space="0" w:color="000000"/>
              <w:bottom w:val="single" w:sz="4" w:space="0" w:color="000000"/>
              <w:right w:val="nil"/>
            </w:tcBorders>
            <w:hideMark/>
          </w:tcPr>
          <w:p w14:paraId="225F1790" w14:textId="77777777" w:rsidR="00E02B66" w:rsidRPr="00E02B66" w:rsidRDefault="00E02B66" w:rsidP="00E02B66">
            <w:pPr>
              <w:autoSpaceDE w:val="0"/>
              <w:spacing w:after="200"/>
              <w:mirrorIndents/>
              <w:rPr>
                <w:rFonts w:ascii="Arial" w:eastAsiaTheme="minorEastAsia" w:hAnsi="Arial" w:cs="Arial"/>
                <w:b/>
              </w:rPr>
            </w:pPr>
            <w:proofErr w:type="gramStart"/>
            <w:r w:rsidRPr="00E02B66">
              <w:rPr>
                <w:rFonts w:ascii="Arial" w:eastAsiaTheme="minorEastAsia" w:hAnsi="Arial" w:cs="Arial"/>
                <w:b/>
              </w:rPr>
              <w:t>2</w:t>
            </w:r>
            <w:proofErr w:type="gramEnd"/>
            <w:r w:rsidRPr="00E02B66">
              <w:rPr>
                <w:rFonts w:ascii="Arial" w:eastAsiaTheme="minorEastAsia" w:hAnsi="Arial" w:cs="Arial"/>
                <w:b/>
              </w:rPr>
              <w:t xml:space="preserve"> punti cad.</w:t>
            </w:r>
          </w:p>
        </w:tc>
        <w:tc>
          <w:tcPr>
            <w:tcW w:w="1393" w:type="dxa"/>
            <w:tcBorders>
              <w:top w:val="single" w:sz="4" w:space="0" w:color="000000"/>
              <w:left w:val="single" w:sz="4" w:space="0" w:color="000000"/>
              <w:bottom w:val="single" w:sz="4" w:space="0" w:color="000000"/>
              <w:right w:val="nil"/>
            </w:tcBorders>
            <w:vAlign w:val="center"/>
          </w:tcPr>
          <w:p w14:paraId="3517A51D"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67260D0B"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39CF5216"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64ED90B8" w14:textId="77777777" w:rsidTr="00E02B66">
        <w:tc>
          <w:tcPr>
            <w:tcW w:w="3129" w:type="dxa"/>
            <w:tcBorders>
              <w:top w:val="single" w:sz="4" w:space="0" w:color="000000"/>
              <w:left w:val="single" w:sz="4" w:space="0" w:color="000000"/>
              <w:bottom w:val="single" w:sz="4" w:space="0" w:color="000000"/>
              <w:right w:val="nil"/>
            </w:tcBorders>
            <w:hideMark/>
          </w:tcPr>
          <w:p w14:paraId="76D9900C"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C3. CONOSCENZE SPECIFICHE DELL'</w:t>
            </w:r>
          </w:p>
          <w:p w14:paraId="13781C1D"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ARGOMENTO (documentate attraverso esperienze di TUTOR in tematiche inerenti all’argomento della selezione in progetti PON-POR-PNRR presso scuole</w:t>
            </w:r>
          </w:p>
        </w:tc>
        <w:tc>
          <w:tcPr>
            <w:tcW w:w="1151" w:type="dxa"/>
            <w:tcBorders>
              <w:top w:val="single" w:sz="4" w:space="0" w:color="000000"/>
              <w:left w:val="single" w:sz="4" w:space="0" w:color="000000"/>
              <w:bottom w:val="single" w:sz="4" w:space="0" w:color="000000"/>
              <w:right w:val="nil"/>
            </w:tcBorders>
            <w:hideMark/>
          </w:tcPr>
          <w:p w14:paraId="01DB52D7"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rPr>
              <w:t>Max 10</w:t>
            </w:r>
          </w:p>
        </w:tc>
        <w:tc>
          <w:tcPr>
            <w:tcW w:w="1118" w:type="dxa"/>
            <w:tcBorders>
              <w:top w:val="single" w:sz="4" w:space="0" w:color="000000"/>
              <w:left w:val="single" w:sz="4" w:space="0" w:color="000000"/>
              <w:bottom w:val="single" w:sz="4" w:space="0" w:color="000000"/>
              <w:right w:val="nil"/>
            </w:tcBorders>
            <w:hideMark/>
          </w:tcPr>
          <w:p w14:paraId="5605AE76"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1 punti cad.</w:t>
            </w:r>
          </w:p>
        </w:tc>
        <w:tc>
          <w:tcPr>
            <w:tcW w:w="1393" w:type="dxa"/>
            <w:tcBorders>
              <w:top w:val="single" w:sz="4" w:space="0" w:color="000000"/>
              <w:left w:val="single" w:sz="4" w:space="0" w:color="000000"/>
              <w:bottom w:val="single" w:sz="4" w:space="0" w:color="000000"/>
              <w:right w:val="nil"/>
            </w:tcBorders>
            <w:vAlign w:val="center"/>
          </w:tcPr>
          <w:p w14:paraId="3302D317"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0E68EB41"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6A15E48B"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4CF78590" w14:textId="77777777" w:rsidTr="00E02B66">
        <w:tc>
          <w:tcPr>
            <w:tcW w:w="3129" w:type="dxa"/>
            <w:tcBorders>
              <w:top w:val="single" w:sz="4" w:space="0" w:color="000000"/>
              <w:left w:val="single" w:sz="4" w:space="0" w:color="000000"/>
              <w:bottom w:val="single" w:sz="4" w:space="0" w:color="000000"/>
              <w:right w:val="nil"/>
            </w:tcBorders>
            <w:hideMark/>
          </w:tcPr>
          <w:p w14:paraId="08D5D616"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C4. CONOSCENZE SPECIFICHE DELL'</w:t>
            </w:r>
          </w:p>
          <w:p w14:paraId="0E82CB68"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ARGOMENTO (documentate attraverso corsi di formazione seguiti min. 12 ore, con rilascio di attestato</w:t>
            </w:r>
          </w:p>
        </w:tc>
        <w:tc>
          <w:tcPr>
            <w:tcW w:w="1151" w:type="dxa"/>
            <w:tcBorders>
              <w:top w:val="single" w:sz="4" w:space="0" w:color="000000"/>
              <w:left w:val="single" w:sz="4" w:space="0" w:color="000000"/>
              <w:bottom w:val="single" w:sz="4" w:space="0" w:color="000000"/>
              <w:right w:val="nil"/>
            </w:tcBorders>
            <w:hideMark/>
          </w:tcPr>
          <w:p w14:paraId="4AC21E36"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rPr>
              <w:t>Max 10</w:t>
            </w:r>
          </w:p>
        </w:tc>
        <w:tc>
          <w:tcPr>
            <w:tcW w:w="1118" w:type="dxa"/>
            <w:tcBorders>
              <w:top w:val="single" w:sz="4" w:space="0" w:color="000000"/>
              <w:left w:val="single" w:sz="4" w:space="0" w:color="000000"/>
              <w:bottom w:val="single" w:sz="4" w:space="0" w:color="000000"/>
              <w:right w:val="nil"/>
            </w:tcBorders>
            <w:hideMark/>
          </w:tcPr>
          <w:p w14:paraId="140DD7C2"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1 punti cad.</w:t>
            </w:r>
          </w:p>
        </w:tc>
        <w:tc>
          <w:tcPr>
            <w:tcW w:w="1393" w:type="dxa"/>
            <w:tcBorders>
              <w:top w:val="single" w:sz="4" w:space="0" w:color="000000"/>
              <w:left w:val="single" w:sz="4" w:space="0" w:color="000000"/>
              <w:bottom w:val="single" w:sz="4" w:space="0" w:color="000000"/>
              <w:right w:val="nil"/>
            </w:tcBorders>
            <w:vAlign w:val="center"/>
          </w:tcPr>
          <w:p w14:paraId="721AF4A8"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0F28C04E"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296619C6"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7357DAFE" w14:textId="77777777" w:rsidTr="00E02B66">
        <w:tc>
          <w:tcPr>
            <w:tcW w:w="3129" w:type="dxa"/>
            <w:tcBorders>
              <w:top w:val="single" w:sz="4" w:space="0" w:color="000000"/>
              <w:left w:val="single" w:sz="4" w:space="0" w:color="000000"/>
              <w:bottom w:val="single" w:sz="4" w:space="0" w:color="000000"/>
              <w:right w:val="nil"/>
            </w:tcBorders>
            <w:hideMark/>
          </w:tcPr>
          <w:p w14:paraId="4ECBCDD6"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C5. CONOSCENZE SPECIFICHE DELL'</w:t>
            </w:r>
          </w:p>
          <w:p w14:paraId="7BA4737D"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ARGOMENTO (documentate attraverso esperienze lavorative professionali inerenti all’oggetto dell’incarico e alla tematica dello stesso se non coincidenti con i punti C1 e C3</w:t>
            </w:r>
          </w:p>
        </w:tc>
        <w:tc>
          <w:tcPr>
            <w:tcW w:w="1151" w:type="dxa"/>
            <w:tcBorders>
              <w:top w:val="single" w:sz="4" w:space="0" w:color="000000"/>
              <w:left w:val="single" w:sz="4" w:space="0" w:color="000000"/>
              <w:bottom w:val="single" w:sz="4" w:space="0" w:color="000000"/>
              <w:right w:val="nil"/>
            </w:tcBorders>
            <w:hideMark/>
          </w:tcPr>
          <w:p w14:paraId="6EEF8010"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rPr>
              <w:t>Max 10</w:t>
            </w:r>
          </w:p>
        </w:tc>
        <w:tc>
          <w:tcPr>
            <w:tcW w:w="1118" w:type="dxa"/>
            <w:tcBorders>
              <w:top w:val="single" w:sz="4" w:space="0" w:color="000000"/>
              <w:left w:val="single" w:sz="4" w:space="0" w:color="000000"/>
              <w:bottom w:val="single" w:sz="4" w:space="0" w:color="000000"/>
              <w:right w:val="nil"/>
            </w:tcBorders>
            <w:hideMark/>
          </w:tcPr>
          <w:p w14:paraId="7510D72D" w14:textId="77777777" w:rsidR="00E02B66" w:rsidRPr="00E02B66" w:rsidRDefault="00E02B66" w:rsidP="00E02B66">
            <w:pPr>
              <w:autoSpaceDE w:val="0"/>
              <w:spacing w:after="200"/>
              <w:mirrorIndents/>
              <w:rPr>
                <w:rFonts w:ascii="Arial" w:eastAsiaTheme="minorEastAsia" w:hAnsi="Arial" w:cs="Arial"/>
                <w:b/>
              </w:rPr>
            </w:pPr>
            <w:r w:rsidRPr="00E02B66">
              <w:rPr>
                <w:rFonts w:ascii="Arial" w:eastAsiaTheme="minorEastAsia" w:hAnsi="Arial" w:cs="Arial"/>
                <w:b/>
              </w:rPr>
              <w:t>1 punto cad.</w:t>
            </w:r>
          </w:p>
        </w:tc>
        <w:tc>
          <w:tcPr>
            <w:tcW w:w="1393" w:type="dxa"/>
            <w:tcBorders>
              <w:top w:val="single" w:sz="4" w:space="0" w:color="000000"/>
              <w:left w:val="single" w:sz="4" w:space="0" w:color="000000"/>
              <w:bottom w:val="single" w:sz="4" w:space="0" w:color="000000"/>
              <w:right w:val="nil"/>
            </w:tcBorders>
            <w:vAlign w:val="center"/>
          </w:tcPr>
          <w:p w14:paraId="221BD2CF"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2073139C"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79C41B4A" w14:textId="77777777" w:rsidR="00E02B66" w:rsidRPr="00E02B66" w:rsidRDefault="00E02B66" w:rsidP="00E02B66">
            <w:pPr>
              <w:autoSpaceDE w:val="0"/>
              <w:spacing w:after="200"/>
              <w:mirrorIndents/>
              <w:rPr>
                <w:rFonts w:ascii="Arial" w:eastAsiaTheme="minorEastAsia" w:hAnsi="Arial" w:cs="Arial"/>
              </w:rPr>
            </w:pPr>
          </w:p>
        </w:tc>
      </w:tr>
      <w:tr w:rsidR="00E02B66" w:rsidRPr="00E02B66" w14:paraId="5A7698DD" w14:textId="77777777" w:rsidTr="00E02B66">
        <w:trPr>
          <w:trHeight w:val="616"/>
        </w:trPr>
        <w:tc>
          <w:tcPr>
            <w:tcW w:w="5398" w:type="dxa"/>
            <w:gridSpan w:val="3"/>
            <w:tcBorders>
              <w:top w:val="single" w:sz="4" w:space="0" w:color="000000"/>
              <w:left w:val="single" w:sz="4" w:space="0" w:color="000000"/>
              <w:bottom w:val="single" w:sz="4" w:space="0" w:color="000000"/>
              <w:right w:val="nil"/>
            </w:tcBorders>
            <w:vAlign w:val="center"/>
            <w:hideMark/>
          </w:tcPr>
          <w:p w14:paraId="0C793EE2" w14:textId="77777777" w:rsidR="00E02B66" w:rsidRPr="00E02B66" w:rsidRDefault="00E02B66" w:rsidP="00E02B66">
            <w:pPr>
              <w:autoSpaceDE w:val="0"/>
              <w:spacing w:after="200"/>
              <w:mirrorIndents/>
              <w:rPr>
                <w:rFonts w:ascii="Arial" w:eastAsiaTheme="minorEastAsia" w:hAnsi="Arial" w:cs="Arial"/>
              </w:rPr>
            </w:pPr>
            <w:r w:rsidRPr="00E02B66">
              <w:rPr>
                <w:rFonts w:ascii="Arial" w:eastAsiaTheme="minorEastAsia" w:hAnsi="Arial" w:cs="Arial"/>
                <w:b/>
              </w:rPr>
              <w:t>TOTALE MAX                                                               100</w:t>
            </w:r>
          </w:p>
        </w:tc>
        <w:tc>
          <w:tcPr>
            <w:tcW w:w="1393" w:type="dxa"/>
            <w:tcBorders>
              <w:top w:val="single" w:sz="4" w:space="0" w:color="000000"/>
              <w:left w:val="single" w:sz="4" w:space="0" w:color="000000"/>
              <w:bottom w:val="single" w:sz="4" w:space="0" w:color="000000"/>
              <w:right w:val="nil"/>
            </w:tcBorders>
            <w:vAlign w:val="center"/>
          </w:tcPr>
          <w:p w14:paraId="226E1A47" w14:textId="77777777" w:rsidR="00E02B66" w:rsidRPr="00E02B66" w:rsidRDefault="00E02B66" w:rsidP="00E02B66">
            <w:pPr>
              <w:autoSpaceDE w:val="0"/>
              <w:spacing w:after="200"/>
              <w:mirrorIndents/>
              <w:rPr>
                <w:rFonts w:ascii="Arial" w:eastAsiaTheme="minorEastAsia" w:hAnsi="Arial" w:cs="Arial"/>
              </w:rPr>
            </w:pPr>
          </w:p>
        </w:tc>
        <w:tc>
          <w:tcPr>
            <w:tcW w:w="1555" w:type="dxa"/>
            <w:tcBorders>
              <w:top w:val="single" w:sz="4" w:space="0" w:color="000000"/>
              <w:left w:val="single" w:sz="4" w:space="0" w:color="000000"/>
              <w:bottom w:val="single" w:sz="4" w:space="0" w:color="000000"/>
              <w:right w:val="nil"/>
            </w:tcBorders>
            <w:vAlign w:val="center"/>
          </w:tcPr>
          <w:p w14:paraId="74F2D5C7" w14:textId="77777777" w:rsidR="00E02B66" w:rsidRPr="00E02B66" w:rsidRDefault="00E02B66" w:rsidP="00E02B66">
            <w:pPr>
              <w:autoSpaceDE w:val="0"/>
              <w:spacing w:after="200"/>
              <w:mirrorIndents/>
              <w:rPr>
                <w:rFonts w:ascii="Arial" w:eastAsiaTheme="minorEastAsia" w:hAnsi="Arial" w:cs="Arial"/>
              </w:rPr>
            </w:pPr>
          </w:p>
        </w:tc>
        <w:tc>
          <w:tcPr>
            <w:tcW w:w="1539" w:type="dxa"/>
            <w:tcBorders>
              <w:top w:val="single" w:sz="4" w:space="0" w:color="000000"/>
              <w:left w:val="single" w:sz="4" w:space="0" w:color="000000"/>
              <w:bottom w:val="single" w:sz="4" w:space="0" w:color="000000"/>
              <w:right w:val="single" w:sz="4" w:space="0" w:color="000000"/>
            </w:tcBorders>
            <w:vAlign w:val="center"/>
          </w:tcPr>
          <w:p w14:paraId="23003825" w14:textId="77777777" w:rsidR="00E02B66" w:rsidRPr="00E02B66" w:rsidRDefault="00E02B66" w:rsidP="00E02B66">
            <w:pPr>
              <w:autoSpaceDE w:val="0"/>
              <w:spacing w:after="200"/>
              <w:mirrorIndents/>
              <w:rPr>
                <w:rFonts w:ascii="Arial" w:eastAsiaTheme="minorEastAsia" w:hAnsi="Arial" w:cs="Arial"/>
              </w:rPr>
            </w:pPr>
          </w:p>
        </w:tc>
      </w:tr>
    </w:tbl>
    <w:p w14:paraId="2D2D0D23" w14:textId="77777777" w:rsidR="00EE7CBC" w:rsidRDefault="00EE7CBC" w:rsidP="00703338">
      <w:pPr>
        <w:autoSpaceDE w:val="0"/>
        <w:spacing w:after="200"/>
        <w:mirrorIndents/>
        <w:rPr>
          <w:rFonts w:ascii="Arial" w:eastAsiaTheme="minorEastAsia" w:hAnsi="Arial" w:cs="Arial"/>
          <w:sz w:val="18"/>
          <w:szCs w:val="18"/>
        </w:rPr>
      </w:pPr>
    </w:p>
    <w:p w14:paraId="644E1D2D" w14:textId="77777777" w:rsidR="00EE7CBC" w:rsidRDefault="00EE7CBC" w:rsidP="00EE7CBC">
      <w:pPr>
        <w:autoSpaceDE w:val="0"/>
        <w:spacing w:after="200"/>
        <w:mirrorIndents/>
        <w:rPr>
          <w:rFonts w:ascii="Arial" w:eastAsiaTheme="minorEastAsia" w:hAnsi="Arial" w:cs="Arial"/>
          <w:sz w:val="18"/>
          <w:szCs w:val="18"/>
        </w:rPr>
      </w:pPr>
    </w:p>
    <w:p w14:paraId="2888A893" w14:textId="77777777" w:rsidR="00DF26D8" w:rsidRDefault="00DF26D8" w:rsidP="00EE7CBC">
      <w:pPr>
        <w:autoSpaceDE w:val="0"/>
        <w:spacing w:after="200"/>
        <w:mirrorIndents/>
        <w:rPr>
          <w:rFonts w:ascii="Arial" w:eastAsiaTheme="minorEastAsia" w:hAnsi="Arial" w:cs="Arial"/>
          <w:sz w:val="18"/>
          <w:szCs w:val="18"/>
        </w:rPr>
      </w:pPr>
    </w:p>
    <w:p w14:paraId="655FD875" w14:textId="77777777" w:rsidR="00E02B66" w:rsidRDefault="00E02B66" w:rsidP="00EE7CBC">
      <w:pPr>
        <w:autoSpaceDE w:val="0"/>
        <w:spacing w:after="200"/>
        <w:mirrorIndents/>
        <w:rPr>
          <w:rFonts w:ascii="Arial" w:eastAsiaTheme="minorEastAsia" w:hAnsi="Arial" w:cs="Arial"/>
          <w:sz w:val="18"/>
          <w:szCs w:val="18"/>
        </w:rPr>
      </w:pPr>
    </w:p>
    <w:p w14:paraId="7CC3D87B" w14:textId="77777777" w:rsidR="00E02B66" w:rsidRDefault="00E02B66" w:rsidP="00EE7CBC">
      <w:pPr>
        <w:autoSpaceDE w:val="0"/>
        <w:spacing w:after="200"/>
        <w:mirrorIndents/>
        <w:rPr>
          <w:rFonts w:ascii="Arial" w:eastAsiaTheme="minorEastAsia" w:hAnsi="Arial" w:cs="Arial"/>
          <w:sz w:val="18"/>
          <w:szCs w:val="18"/>
        </w:rPr>
      </w:pPr>
    </w:p>
    <w:p w14:paraId="50E309F9" w14:textId="77777777" w:rsidR="00E02B66" w:rsidRDefault="00E02B66" w:rsidP="00EE7CBC">
      <w:pPr>
        <w:autoSpaceDE w:val="0"/>
        <w:spacing w:after="200"/>
        <w:mirrorIndents/>
        <w:rPr>
          <w:rFonts w:ascii="Arial" w:eastAsiaTheme="minorEastAsia" w:hAnsi="Arial" w:cs="Arial"/>
          <w:sz w:val="18"/>
          <w:szCs w:val="18"/>
        </w:rPr>
      </w:pPr>
    </w:p>
    <w:p w14:paraId="488B131A" w14:textId="77777777" w:rsidR="00E02B66" w:rsidRDefault="00E02B66" w:rsidP="00EE7CBC">
      <w:pPr>
        <w:autoSpaceDE w:val="0"/>
        <w:spacing w:after="200"/>
        <w:mirrorIndents/>
        <w:rPr>
          <w:rFonts w:ascii="Arial" w:eastAsiaTheme="minorEastAsia" w:hAnsi="Arial" w:cs="Arial"/>
          <w:sz w:val="18"/>
          <w:szCs w:val="18"/>
        </w:rPr>
      </w:pPr>
    </w:p>
    <w:p w14:paraId="3D9A5ADA" w14:textId="77777777" w:rsidR="00E02B66" w:rsidRDefault="00E02B66" w:rsidP="00EE7CBC">
      <w:pPr>
        <w:autoSpaceDE w:val="0"/>
        <w:spacing w:after="200"/>
        <w:mirrorIndents/>
        <w:rPr>
          <w:rFonts w:ascii="Arial" w:eastAsiaTheme="minorEastAsia" w:hAnsi="Arial" w:cs="Arial"/>
          <w:sz w:val="18"/>
          <w:szCs w:val="18"/>
        </w:rPr>
      </w:pPr>
    </w:p>
    <w:p w14:paraId="367C347C" w14:textId="77777777" w:rsidR="00E02B66" w:rsidRDefault="00E02B66" w:rsidP="00EE7CBC">
      <w:pPr>
        <w:autoSpaceDE w:val="0"/>
        <w:spacing w:after="200"/>
        <w:mirrorIndents/>
        <w:rPr>
          <w:rFonts w:ascii="Arial" w:eastAsiaTheme="minorEastAsia" w:hAnsi="Arial" w:cs="Arial"/>
          <w:sz w:val="18"/>
          <w:szCs w:val="18"/>
        </w:rPr>
      </w:pPr>
    </w:p>
    <w:p w14:paraId="2F40A79B" w14:textId="77777777" w:rsidR="00B2430C" w:rsidRDefault="00B2430C" w:rsidP="00EE7CBC">
      <w:pPr>
        <w:autoSpaceDE w:val="0"/>
        <w:spacing w:after="200"/>
        <w:mirrorIndents/>
        <w:rPr>
          <w:rFonts w:ascii="Arial" w:eastAsiaTheme="minorEastAsia" w:hAnsi="Arial" w:cs="Arial"/>
          <w:sz w:val="18"/>
          <w:szCs w:val="18"/>
        </w:rPr>
      </w:pPr>
    </w:p>
    <w:p w14:paraId="3EE95559" w14:textId="77777777" w:rsidR="00B2430C" w:rsidRDefault="00B2430C" w:rsidP="00EE7CBC">
      <w:pPr>
        <w:autoSpaceDE w:val="0"/>
        <w:spacing w:after="200"/>
        <w:mirrorIndents/>
        <w:rPr>
          <w:rFonts w:ascii="Arial" w:eastAsiaTheme="minorEastAsia" w:hAnsi="Arial" w:cs="Arial"/>
          <w:sz w:val="18"/>
          <w:szCs w:val="18"/>
        </w:rPr>
      </w:pPr>
    </w:p>
    <w:p w14:paraId="6CA2A006" w14:textId="77777777" w:rsidR="00B2430C" w:rsidRDefault="00B2430C" w:rsidP="00EE7CBC">
      <w:pPr>
        <w:autoSpaceDE w:val="0"/>
        <w:spacing w:after="200"/>
        <w:mirrorIndents/>
        <w:rPr>
          <w:rFonts w:ascii="Arial" w:eastAsiaTheme="minorEastAsia" w:hAnsi="Arial" w:cs="Arial"/>
          <w:sz w:val="18"/>
          <w:szCs w:val="18"/>
        </w:rPr>
      </w:pPr>
    </w:p>
    <w:p w14:paraId="3672C4F2" w14:textId="77777777" w:rsidR="00B2430C" w:rsidRDefault="00B2430C" w:rsidP="00EE7CBC">
      <w:pPr>
        <w:autoSpaceDE w:val="0"/>
        <w:spacing w:after="200"/>
        <w:mirrorIndents/>
        <w:rPr>
          <w:rFonts w:ascii="Arial" w:eastAsiaTheme="minorEastAsia" w:hAnsi="Arial" w:cs="Arial"/>
          <w:sz w:val="18"/>
          <w:szCs w:val="18"/>
        </w:rPr>
      </w:pPr>
    </w:p>
    <w:p w14:paraId="17243F82" w14:textId="77777777" w:rsidR="00B2430C" w:rsidRDefault="00B2430C" w:rsidP="00EE7CBC">
      <w:pPr>
        <w:autoSpaceDE w:val="0"/>
        <w:spacing w:after="200"/>
        <w:mirrorIndents/>
        <w:rPr>
          <w:rFonts w:ascii="Arial" w:eastAsiaTheme="minorEastAsia" w:hAnsi="Arial" w:cs="Arial"/>
          <w:sz w:val="18"/>
          <w:szCs w:val="18"/>
        </w:rPr>
      </w:pPr>
    </w:p>
    <w:p w14:paraId="2B9F3853" w14:textId="77777777" w:rsidR="00B2430C" w:rsidRPr="00EB52E0" w:rsidRDefault="00B2430C" w:rsidP="00EE7CBC">
      <w:pPr>
        <w:autoSpaceDE w:val="0"/>
        <w:spacing w:after="200"/>
        <w:mirrorIndents/>
        <w:rPr>
          <w:rFonts w:ascii="Arial" w:eastAsiaTheme="minorEastAsia" w:hAnsi="Arial" w:cs="Arial"/>
          <w:sz w:val="18"/>
          <w:szCs w:val="18"/>
        </w:rPr>
      </w:pPr>
    </w:p>
    <w:p w14:paraId="23C24292" w14:textId="77777777" w:rsidR="00EE7CBC" w:rsidRPr="00F1096D" w:rsidRDefault="00EE7CBC" w:rsidP="00EE7CBC">
      <w:pPr>
        <w:jc w:val="both"/>
        <w:rPr>
          <w:sz w:val="16"/>
          <w:szCs w:val="16"/>
        </w:rPr>
      </w:pPr>
      <w:r w:rsidRPr="00F1096D">
        <w:rPr>
          <w:noProof/>
          <w:sz w:val="24"/>
          <w:szCs w:val="24"/>
        </w:rPr>
        <w:drawing>
          <wp:inline distT="0" distB="0" distL="0" distR="0" wp14:anchorId="353DD263" wp14:editId="1FBCEFD7">
            <wp:extent cx="6210300" cy="1101654"/>
            <wp:effectExtent l="0" t="0" r="0" b="3810"/>
            <wp:docPr id="1243416793" name="Immagine 124341679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6E809688" w14:textId="77777777" w:rsidR="00EE7CBC" w:rsidRPr="00F1096D" w:rsidRDefault="00EE7CBC" w:rsidP="00EE7CBC">
      <w:pPr>
        <w:autoSpaceDE w:val="0"/>
        <w:autoSpaceDN w:val="0"/>
        <w:adjustRightInd w:val="0"/>
        <w:jc w:val="both"/>
        <w:rPr>
          <w:rFonts w:ascii="Corbel" w:hAnsi="Corbel" w:cs="Corbel"/>
          <w:color w:val="000000"/>
          <w:sz w:val="16"/>
          <w:szCs w:val="16"/>
        </w:rPr>
      </w:pPr>
      <w:r w:rsidRPr="00F1096D">
        <w:rPr>
          <w:rFonts w:ascii="Corbel" w:hAnsi="Corbel" w:cs="Corbel"/>
          <w:color w:val="000000"/>
          <w:sz w:val="16"/>
          <w:szCs w:val="16"/>
        </w:rPr>
        <w:t xml:space="preserve">                                                                                                                                </w:t>
      </w:r>
    </w:p>
    <w:p w14:paraId="561BC1C9" w14:textId="77777777" w:rsidR="00EE7CBC" w:rsidRPr="00F1096D" w:rsidRDefault="00EE7CBC" w:rsidP="00EE7CBC">
      <w:pPr>
        <w:widowControl w:val="0"/>
        <w:tabs>
          <w:tab w:val="left" w:pos="1733"/>
        </w:tabs>
        <w:autoSpaceDE w:val="0"/>
        <w:autoSpaceDN w:val="0"/>
        <w:ind w:right="284"/>
        <w:rPr>
          <w:rFonts w:ascii="Calibri" w:eastAsia="Calibri" w:hAnsi="Calibri" w:cs="Calibri"/>
          <w:b/>
          <w:i/>
          <w:iCs/>
          <w:sz w:val="22"/>
          <w:szCs w:val="22"/>
          <w:lang w:eastAsia="en-US"/>
        </w:rPr>
      </w:pPr>
    </w:p>
    <w:p w14:paraId="01E628E5" w14:textId="048A0D8F" w:rsidR="00EE7CBC" w:rsidRPr="00F1096D" w:rsidRDefault="00EE7CBC" w:rsidP="00EE7CBC">
      <w:pPr>
        <w:widowControl w:val="0"/>
        <w:tabs>
          <w:tab w:val="left" w:pos="1733"/>
        </w:tabs>
        <w:autoSpaceDE w:val="0"/>
        <w:autoSpaceDN w:val="0"/>
        <w:ind w:right="284"/>
        <w:rPr>
          <w:rFonts w:ascii="Calibri" w:eastAsia="Calibri" w:hAnsi="Calibri" w:cs="Calibri"/>
          <w:b/>
          <w:i/>
          <w:iCs/>
          <w:sz w:val="24"/>
          <w:szCs w:val="24"/>
          <w:lang w:eastAsia="en-US"/>
        </w:rPr>
      </w:pPr>
      <w:r w:rsidRPr="00F1096D">
        <w:rPr>
          <w:rFonts w:ascii="Calibri" w:eastAsia="Calibri" w:hAnsi="Calibri" w:cs="Calibri"/>
          <w:b/>
          <w:i/>
          <w:iCs/>
          <w:sz w:val="24"/>
          <w:szCs w:val="24"/>
          <w:lang w:eastAsia="en-US"/>
        </w:rPr>
        <w:t xml:space="preserve">OGGETTO: DICHIARAZIONE DI INSUSSISTENZA CAUSE OSTATIVE PER IL RUOLO DI </w:t>
      </w:r>
      <w:r w:rsidR="006C10F5">
        <w:rPr>
          <w:rFonts w:ascii="Calibri" w:eastAsia="Calibri" w:hAnsi="Calibri" w:cs="Calibri"/>
          <w:b/>
          <w:i/>
          <w:iCs/>
          <w:sz w:val="24"/>
          <w:szCs w:val="24"/>
          <w:lang w:eastAsia="en-US"/>
        </w:rPr>
        <w:t>ESPERO E/O TUTOR</w:t>
      </w:r>
    </w:p>
    <w:p w14:paraId="36A032D7" w14:textId="77777777" w:rsidR="00EE7CBC" w:rsidRPr="00F1096D" w:rsidRDefault="00EE7CBC" w:rsidP="00EE7CBC">
      <w:pPr>
        <w:widowControl w:val="0"/>
        <w:tabs>
          <w:tab w:val="left" w:pos="1733"/>
        </w:tabs>
        <w:autoSpaceDE w:val="0"/>
        <w:autoSpaceDN w:val="0"/>
        <w:ind w:right="284"/>
        <w:rPr>
          <w:rFonts w:ascii="Calibri" w:eastAsia="Calibri" w:hAnsi="Calibri" w:cs="Calibri"/>
          <w:bCs/>
          <w:i/>
          <w:iCs/>
          <w:sz w:val="24"/>
          <w:szCs w:val="24"/>
          <w:lang w:eastAsia="en-US"/>
        </w:rPr>
      </w:pPr>
    </w:p>
    <w:p w14:paraId="3ACB3367" w14:textId="77777777" w:rsidR="00EE7CBC" w:rsidRPr="00F1096D" w:rsidRDefault="00EE7CBC" w:rsidP="00EE7CBC">
      <w:pPr>
        <w:keepNext/>
        <w:keepLines/>
        <w:widowControl w:val="0"/>
        <w:jc w:val="center"/>
        <w:outlineLvl w:val="5"/>
        <w:rPr>
          <w:rFonts w:asciiTheme="minorHAnsi" w:eastAsia="Arial" w:hAnsiTheme="minorHAnsi" w:cstheme="minorHAnsi"/>
          <w:b/>
          <w:bCs/>
          <w:sz w:val="24"/>
          <w:szCs w:val="24"/>
        </w:rPr>
      </w:pPr>
    </w:p>
    <w:p w14:paraId="207FD35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Il sottoscritto __________________________________</w:t>
      </w:r>
      <w:r w:rsidRPr="00F1096D">
        <w:rPr>
          <w:sz w:val="24"/>
          <w:szCs w:val="24"/>
        </w:rPr>
        <w:t xml:space="preserve"> </w:t>
      </w:r>
    </w:p>
    <w:p w14:paraId="62DB2058"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0B74C037"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Nato a _______________ il______________ residente a_____________ Provincia di _________</w:t>
      </w:r>
    </w:p>
    <w:p w14:paraId="18FEB53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7E7A60B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Via________________________________________________ Codice Fiscale __________________ </w:t>
      </w:r>
    </w:p>
    <w:p w14:paraId="37DCF14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3220C51A" w14:textId="77777777" w:rsidR="00EE7CBC" w:rsidRPr="00F1096D" w:rsidRDefault="00EE7CBC" w:rsidP="00EE7CBC">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Partecipante alla selezione</w:t>
      </w:r>
      <w:r w:rsidRPr="00F1096D">
        <w:rPr>
          <w:rFonts w:asciiTheme="minorHAnsi" w:eastAsia="Arial" w:hAnsiTheme="minorHAnsi"/>
          <w:b/>
          <w:bCs/>
          <w:sz w:val="22"/>
          <w:szCs w:val="22"/>
        </w:rPr>
        <w:t xml:space="preserve"> in qualità di </w:t>
      </w:r>
      <w:r>
        <w:rPr>
          <w:rFonts w:asciiTheme="minorHAnsi" w:eastAsia="Arial" w:hAnsiTheme="minorHAnsi"/>
          <w:b/>
          <w:bCs/>
          <w:sz w:val="22"/>
          <w:szCs w:val="22"/>
        </w:rPr>
        <w:t>______________________________</w:t>
      </w:r>
      <w:r w:rsidRPr="00F1096D">
        <w:rPr>
          <w:rFonts w:asciiTheme="minorHAnsi" w:eastAsia="Arial" w:hAnsiTheme="minorHAnsi"/>
          <w:b/>
          <w:bCs/>
          <w:sz w:val="22"/>
          <w:szCs w:val="22"/>
        </w:rPr>
        <w:t xml:space="preserve"> nel progetto di cui in oggetto</w:t>
      </w:r>
    </w:p>
    <w:p w14:paraId="2E36328A" w14:textId="77777777" w:rsidR="00EE7CBC" w:rsidRPr="00F1096D" w:rsidRDefault="00EE7CBC" w:rsidP="00EE7CBC">
      <w:pPr>
        <w:keepNext/>
        <w:keepLines/>
        <w:widowControl w:val="0"/>
        <w:outlineLvl w:val="5"/>
        <w:rPr>
          <w:rFonts w:asciiTheme="minorHAnsi" w:eastAsia="Arial" w:hAnsiTheme="minorHAnsi"/>
          <w:bCs/>
          <w:sz w:val="22"/>
          <w:szCs w:val="22"/>
        </w:rPr>
      </w:pPr>
    </w:p>
    <w:p w14:paraId="703DA588" w14:textId="77777777" w:rsidR="00EE7CBC" w:rsidRPr="00F1096D" w:rsidRDefault="00EE7CBC" w:rsidP="00EE7CBC">
      <w:pPr>
        <w:spacing w:before="120" w:after="120"/>
        <w:jc w:val="center"/>
        <w:outlineLvl w:val="0"/>
        <w:rPr>
          <w:rFonts w:cstheme="minorHAnsi"/>
          <w:b/>
          <w:sz w:val="24"/>
          <w:szCs w:val="24"/>
        </w:rPr>
      </w:pPr>
      <w:r w:rsidRPr="00F1096D">
        <w:rPr>
          <w:rFonts w:cstheme="minorHAnsi"/>
          <w:b/>
          <w:sz w:val="24"/>
          <w:szCs w:val="24"/>
        </w:rPr>
        <w:t>DICHIARA</w:t>
      </w:r>
    </w:p>
    <w:p w14:paraId="0804449A" w14:textId="77777777" w:rsidR="00EE7CBC" w:rsidRPr="00F1096D" w:rsidRDefault="00EE7CBC" w:rsidP="00EE7CBC">
      <w:pPr>
        <w:spacing w:before="120" w:after="120"/>
        <w:jc w:val="center"/>
        <w:outlineLvl w:val="0"/>
        <w:rPr>
          <w:rFonts w:cstheme="minorHAnsi"/>
          <w:b/>
          <w:sz w:val="22"/>
          <w:szCs w:val="22"/>
        </w:rPr>
      </w:pPr>
    </w:p>
    <w:p w14:paraId="26C87488" w14:textId="77777777" w:rsidR="00EE7CBC" w:rsidRPr="00F1096D" w:rsidRDefault="00EE7CBC" w:rsidP="00EE7CBC">
      <w:pPr>
        <w:spacing w:before="120" w:after="120"/>
        <w:jc w:val="both"/>
        <w:rPr>
          <w:rFonts w:cstheme="minorHAnsi"/>
          <w:b/>
          <w:sz w:val="24"/>
          <w:szCs w:val="24"/>
        </w:rPr>
      </w:pPr>
      <w:r w:rsidRPr="00F1096D">
        <w:rPr>
          <w:rFonts w:cstheme="minorHAnsi"/>
          <w:b/>
          <w:sz w:val="24"/>
          <w:szCs w:val="24"/>
        </w:rPr>
        <w:t>ai sensi dell’art. 75 del d.P.R. n. 445 del 28 dicembre 2000 consapevole degli artt. 46 e 47 del d.P.R. n. 445 del 28 dicembre 2000:</w:t>
      </w:r>
    </w:p>
    <w:p w14:paraId="732B3BCD" w14:textId="77777777" w:rsidR="00EE7CBC" w:rsidRPr="00F1096D" w:rsidRDefault="00EE7CBC" w:rsidP="00EE7CBC">
      <w:pPr>
        <w:spacing w:before="120" w:after="120"/>
        <w:jc w:val="both"/>
        <w:rPr>
          <w:rFonts w:cstheme="minorHAnsi"/>
          <w:b/>
          <w:sz w:val="24"/>
          <w:szCs w:val="24"/>
        </w:rPr>
      </w:pPr>
    </w:p>
    <w:p w14:paraId="5CA222BA"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non trovarsi in situazione di incompatibilità, ai sensi di quanto previsto dal d.lgs. n. 39/2013 e dall’art. 53, del d.lgs. n. 165/2001; </w:t>
      </w:r>
    </w:p>
    <w:p w14:paraId="531B3221" w14:textId="77777777" w:rsidR="00EE7CBC" w:rsidRPr="00F1096D" w:rsidRDefault="00EE7CBC" w:rsidP="00EE7CBC">
      <w:pPr>
        <w:spacing w:before="120" w:after="120"/>
        <w:ind w:left="720"/>
        <w:contextualSpacing/>
        <w:jc w:val="both"/>
        <w:rPr>
          <w:rFonts w:cstheme="minorHAnsi"/>
          <w:sz w:val="24"/>
          <w:szCs w:val="24"/>
        </w:rPr>
      </w:pPr>
    </w:p>
    <w:p w14:paraId="555EFFCB"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di non avere, direttamente o indirettamente, un interesse finanziario, economico o altro interesse personale nel procedimento in esame ai sensi e per gli effetti di quanto  </w:t>
      </w:r>
    </w:p>
    <w:p w14:paraId="3887E67D"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propri;</w:t>
      </w:r>
    </w:p>
    <w:p w14:paraId="50A217C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parenti, affini entro il secondo grado, del coniuge o di conviventi, oppure di persone con le quali abbia rapporti di frequentazione abituale;</w:t>
      </w:r>
    </w:p>
    <w:p w14:paraId="757753B5"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con cui egli o il coniuge abbia causa pendente o grave inimicizia o rapporti di credito o debito significativi;</w:t>
      </w:r>
    </w:p>
    <w:p w14:paraId="7DD330D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F1096D" w:rsidRDefault="00EE7CBC" w:rsidP="00EE7CBC">
      <w:pPr>
        <w:autoSpaceDE w:val="0"/>
        <w:autoSpaceDN w:val="0"/>
        <w:adjustRightInd w:val="0"/>
        <w:spacing w:before="120" w:after="120"/>
        <w:ind w:left="1068"/>
        <w:contextualSpacing/>
        <w:jc w:val="both"/>
        <w:rPr>
          <w:rFonts w:cstheme="minorHAnsi"/>
          <w:sz w:val="24"/>
          <w:szCs w:val="24"/>
        </w:rPr>
      </w:pPr>
    </w:p>
    <w:p w14:paraId="42C11E91" w14:textId="77777777" w:rsidR="00EE7CBC" w:rsidRPr="00F1096D" w:rsidRDefault="00EE7CBC" w:rsidP="00EE7CBC">
      <w:pPr>
        <w:numPr>
          <w:ilvl w:val="0"/>
          <w:numId w:val="31"/>
        </w:numPr>
        <w:spacing w:after="120" w:line="276" w:lineRule="auto"/>
        <w:contextualSpacing/>
        <w:jc w:val="both"/>
        <w:rPr>
          <w:rFonts w:eastAsia="Calibri" w:cstheme="minorHAnsi"/>
          <w:sz w:val="24"/>
          <w:szCs w:val="24"/>
        </w:rPr>
      </w:pPr>
      <w:r w:rsidRPr="00F1096D">
        <w:rPr>
          <w:rFonts w:eastAsia="Calibri" w:cstheme="minorHAnsi"/>
          <w:sz w:val="24"/>
          <w:szCs w:val="24"/>
        </w:rPr>
        <w:t>che non sussistono diverse ragioni di opportunità che si frappongano al conferimento dell’incarico in questione;</w:t>
      </w:r>
    </w:p>
    <w:p w14:paraId="05BE7A72" w14:textId="77777777" w:rsidR="00EE7CBC" w:rsidRPr="00F1096D" w:rsidRDefault="00EE7CBC" w:rsidP="00EE7CBC">
      <w:pPr>
        <w:spacing w:after="120" w:line="276" w:lineRule="auto"/>
        <w:ind w:left="720"/>
        <w:contextualSpacing/>
        <w:jc w:val="both"/>
        <w:rPr>
          <w:rFonts w:eastAsia="Calibri" w:cstheme="minorHAnsi"/>
          <w:sz w:val="24"/>
          <w:szCs w:val="24"/>
        </w:rPr>
      </w:pPr>
    </w:p>
    <w:p w14:paraId="776C0BC0" w14:textId="77777777" w:rsidR="00EE7CBC" w:rsidRPr="00F1096D" w:rsidRDefault="00EE7CBC" w:rsidP="00EE7CBC">
      <w:pPr>
        <w:numPr>
          <w:ilvl w:val="0"/>
          <w:numId w:val="31"/>
        </w:numPr>
        <w:spacing w:before="120" w:after="120"/>
        <w:contextualSpacing/>
        <w:jc w:val="both"/>
        <w:rPr>
          <w:rFonts w:eastAsiaTheme="minorHAnsi" w:cstheme="minorHAnsi"/>
          <w:sz w:val="24"/>
          <w:szCs w:val="24"/>
        </w:rPr>
      </w:pPr>
      <w:r w:rsidRPr="00F1096D">
        <w:rPr>
          <w:rFonts w:cstheme="minorHAnsi"/>
          <w:sz w:val="24"/>
          <w:szCs w:val="24"/>
        </w:rPr>
        <w:t>di aver preso piena cognizione del D.M. 26 aprile 2022, n. 105, recante il Codice di Comportamento dei dipendenti del Ministero dell’istruzione e del merito;</w:t>
      </w:r>
    </w:p>
    <w:p w14:paraId="070BC8A1" w14:textId="77777777" w:rsidR="00EE7CBC" w:rsidRPr="00F1096D" w:rsidRDefault="00EE7CBC" w:rsidP="00EE7CBC">
      <w:pPr>
        <w:rPr>
          <w:rFonts w:asciiTheme="minorHAnsi" w:eastAsia="Calibri" w:hAnsiTheme="minorHAnsi" w:cstheme="minorHAnsi"/>
          <w:sz w:val="24"/>
          <w:szCs w:val="24"/>
          <w:lang w:eastAsia="en-US"/>
        </w:rPr>
      </w:pPr>
    </w:p>
    <w:p w14:paraId="6A1C6FF9"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impegnarsi a comunicare tempestivamente all’Istituzione scolastica eventuali variazioni che dovessero intervenire nel corso dello svolgimento dell’incarico;</w:t>
      </w:r>
    </w:p>
    <w:p w14:paraId="60009918" w14:textId="77777777" w:rsidR="00EE7CBC" w:rsidRPr="00F1096D" w:rsidRDefault="00EE7CBC" w:rsidP="00EE7CBC">
      <w:pPr>
        <w:spacing w:before="120" w:after="120"/>
        <w:ind w:left="720"/>
        <w:contextualSpacing/>
        <w:jc w:val="both"/>
        <w:rPr>
          <w:rFonts w:cstheme="minorHAnsi"/>
          <w:sz w:val="24"/>
          <w:szCs w:val="24"/>
        </w:rPr>
      </w:pPr>
    </w:p>
    <w:p w14:paraId="5A777EFB" w14:textId="6287D02D" w:rsidR="00EE7CBC" w:rsidRPr="00E265FA" w:rsidRDefault="00EE7CBC" w:rsidP="00E265FA">
      <w:pPr>
        <w:numPr>
          <w:ilvl w:val="0"/>
          <w:numId w:val="31"/>
        </w:numPr>
        <w:spacing w:before="120" w:after="120"/>
        <w:contextualSpacing/>
        <w:jc w:val="both"/>
        <w:rPr>
          <w:rFonts w:cstheme="minorHAnsi"/>
          <w:sz w:val="24"/>
          <w:szCs w:val="24"/>
        </w:rPr>
      </w:pPr>
      <w:r w:rsidRPr="00F1096D">
        <w:rPr>
          <w:rFonts w:cstheme="minorHAnsi"/>
          <w:sz w:val="24"/>
          <w:szCs w:val="24"/>
        </w:rPr>
        <w:lastRenderedPageBreak/>
        <w:t>di impegnarsi altresì a comunicare all’Istituzione scolastica qualsiasi altra circostanza sopravvenuta di carattere ostativo rispetto all’espletamento dell’incarico;</w:t>
      </w:r>
    </w:p>
    <w:p w14:paraId="354F4950" w14:textId="77777777" w:rsidR="00EE7CBC" w:rsidRPr="00F1096D" w:rsidRDefault="00EE7CBC" w:rsidP="00EE7CBC">
      <w:pPr>
        <w:spacing w:before="120" w:after="120"/>
        <w:ind w:left="720"/>
        <w:contextualSpacing/>
        <w:jc w:val="both"/>
        <w:rPr>
          <w:rFonts w:cstheme="minorHAnsi"/>
          <w:sz w:val="24"/>
          <w:szCs w:val="24"/>
        </w:rPr>
      </w:pPr>
    </w:p>
    <w:p w14:paraId="3DBC4BA4"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BAEBAA6" w14:textId="77777777" w:rsidR="00EE7CBC" w:rsidRPr="00F1096D" w:rsidRDefault="00EE7CBC" w:rsidP="00EE7CBC">
      <w:pPr>
        <w:rPr>
          <w:rFonts w:asciiTheme="minorHAnsi" w:eastAsiaTheme="minorEastAsia" w:hAnsiTheme="minorHAnsi" w:cstheme="minorBidi"/>
          <w:b/>
          <w:sz w:val="22"/>
          <w:szCs w:val="22"/>
        </w:rPr>
      </w:pPr>
    </w:p>
    <w:p w14:paraId="793B7DF8" w14:textId="77777777" w:rsidR="00EE7CBC" w:rsidRPr="00F1096D" w:rsidRDefault="00EE7CBC" w:rsidP="00EE7CBC">
      <w:pPr>
        <w:contextualSpacing/>
        <w:rPr>
          <w:rFonts w:asciiTheme="minorHAnsi" w:hAnsiTheme="minorHAnsi" w:cstheme="minorHAnsi"/>
          <w:b/>
          <w:sz w:val="22"/>
          <w:szCs w:val="22"/>
        </w:rPr>
      </w:pPr>
    </w:p>
    <w:p w14:paraId="7A5C831C" w14:textId="77777777" w:rsidR="00EE7CBC" w:rsidRPr="00F1096D" w:rsidRDefault="00EE7CBC" w:rsidP="00EE7CBC">
      <w:pPr>
        <w:contextualSpacing/>
        <w:rPr>
          <w:rFonts w:asciiTheme="minorHAnsi" w:hAnsiTheme="minorHAnsi" w:cstheme="minorHAnsi"/>
          <w:sz w:val="22"/>
          <w:szCs w:val="22"/>
        </w:rPr>
      </w:pPr>
    </w:p>
    <w:p w14:paraId="4A1EB84A"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r>
    </w:p>
    <w:p w14:paraId="1790D71C"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 xml:space="preserve">                                                                                                                               </w:t>
      </w:r>
      <w:r w:rsidRPr="00F1096D">
        <w:rPr>
          <w:rFonts w:asciiTheme="minorHAnsi" w:eastAsia="Calibri" w:hAnsiTheme="minorHAnsi" w:cstheme="minorHAnsi"/>
          <w:sz w:val="22"/>
          <w:szCs w:val="22"/>
          <w:lang w:eastAsia="en-US"/>
        </w:rPr>
        <w:tab/>
        <w:t xml:space="preserve">        Firmato</w:t>
      </w:r>
    </w:p>
    <w:p w14:paraId="2A991A0D" w14:textId="77777777" w:rsidR="00EE7CBC" w:rsidRPr="00F1096D" w:rsidRDefault="00EE7CBC" w:rsidP="00EE7CBC">
      <w:pPr>
        <w:tabs>
          <w:tab w:val="left" w:pos="6585"/>
        </w:tabs>
        <w:rPr>
          <w:rFonts w:asciiTheme="minorHAnsi" w:eastAsia="Calibri" w:hAnsiTheme="minorHAnsi" w:cstheme="minorHAnsi"/>
          <w:sz w:val="22"/>
          <w:szCs w:val="22"/>
          <w:lang w:eastAsia="en-US"/>
        </w:rPr>
      </w:pPr>
    </w:p>
    <w:p w14:paraId="4E892622"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t>__________________</w:t>
      </w:r>
    </w:p>
    <w:p w14:paraId="7E88D624" w14:textId="77777777" w:rsidR="00EE7CBC" w:rsidRPr="00F1096D" w:rsidRDefault="00EE7CBC" w:rsidP="00EE7CBC">
      <w:pPr>
        <w:rPr>
          <w:rFonts w:asciiTheme="minorHAnsi" w:eastAsia="Calibri" w:hAnsiTheme="minorHAnsi" w:cstheme="minorHAnsi"/>
          <w:sz w:val="24"/>
          <w:szCs w:val="24"/>
          <w:lang w:eastAsia="en-US"/>
        </w:rPr>
      </w:pPr>
    </w:p>
    <w:p w14:paraId="628C2394" w14:textId="77777777" w:rsidR="00EE7CBC" w:rsidRPr="00C20594" w:rsidRDefault="00EE7CBC" w:rsidP="00EE7CBC">
      <w:pPr>
        <w:spacing w:after="200"/>
        <w:contextualSpacing/>
        <w:mirrorIndents/>
        <w:rPr>
          <w:rFonts w:asciiTheme="minorHAnsi" w:eastAsiaTheme="minorHAnsi" w:hAnsiTheme="minorHAnsi" w:cstheme="minorBidi"/>
          <w:i/>
          <w:sz w:val="22"/>
          <w:szCs w:val="22"/>
          <w:lang w:eastAsia="en-US"/>
        </w:rPr>
      </w:pPr>
    </w:p>
    <w:p w14:paraId="0C9F18E2" w14:textId="77777777" w:rsidR="00EE7CBC" w:rsidRPr="00EB52E0" w:rsidRDefault="00EE7CBC" w:rsidP="00703338">
      <w:pPr>
        <w:autoSpaceDE w:val="0"/>
        <w:spacing w:after="200"/>
        <w:mirrorIndents/>
        <w:rPr>
          <w:rFonts w:ascii="Arial" w:eastAsiaTheme="minorEastAsia" w:hAnsi="Arial" w:cs="Arial"/>
          <w:sz w:val="18"/>
          <w:szCs w:val="18"/>
        </w:rPr>
      </w:pPr>
    </w:p>
    <w:sectPr w:rsidR="00EE7CBC" w:rsidRPr="00EB52E0" w:rsidSect="00824676">
      <w:footerReference w:type="even" r:id="rId9"/>
      <w:footerReference w:type="default" r:id="rId10"/>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2F8BA" w14:textId="77777777" w:rsidR="000E1D7B" w:rsidRDefault="000E1D7B">
      <w:r>
        <w:separator/>
      </w:r>
    </w:p>
  </w:endnote>
  <w:endnote w:type="continuationSeparator" w:id="0">
    <w:p w14:paraId="30DFA77A" w14:textId="77777777" w:rsidR="000E1D7B" w:rsidRDefault="000E1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English111 Adagio B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1DA19" w14:textId="730C12AD"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05DE5">
      <w:rPr>
        <w:rStyle w:val="Numeropagina"/>
        <w:noProof/>
      </w:rPr>
      <w:t>6</w:t>
    </w:r>
    <w:r>
      <w:rPr>
        <w:rStyle w:val="Numeropagina"/>
      </w:rPr>
      <w:fldChar w:fldCharType="end"/>
    </w:r>
  </w:p>
  <w:p w14:paraId="6A38DBDA" w14:textId="77777777" w:rsidR="00AF52DE" w:rsidRDefault="00AF52DE">
    <w:pPr>
      <w:pStyle w:val="Pidipagina"/>
    </w:pPr>
  </w:p>
  <w:p w14:paraId="055F06A6" w14:textId="77777777" w:rsidR="009F4F91" w:rsidRDefault="009F4F91"/>
  <w:p w14:paraId="7982F905" w14:textId="77777777" w:rsidR="009F4F91" w:rsidRDefault="009F4F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99777" w14:textId="77777777"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255CE2">
      <w:rPr>
        <w:rStyle w:val="Numeropagina"/>
        <w:noProof/>
      </w:rPr>
      <w:t>2</w:t>
    </w:r>
    <w:r>
      <w:rPr>
        <w:rStyle w:val="Numeropagina"/>
      </w:rPr>
      <w:fldChar w:fldCharType="end"/>
    </w:r>
  </w:p>
  <w:p w14:paraId="01B4600A" w14:textId="77777777" w:rsidR="00AF52DE" w:rsidRDefault="00AF52DE">
    <w:pPr>
      <w:pStyle w:val="Pidipagina"/>
    </w:pPr>
  </w:p>
  <w:p w14:paraId="17DE312E" w14:textId="77777777" w:rsidR="009F4F91" w:rsidRDefault="009F4F91"/>
  <w:p w14:paraId="2BBCCEC0" w14:textId="77777777" w:rsidR="009F4F91" w:rsidRDefault="009F4F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687A2" w14:textId="77777777" w:rsidR="000E1D7B" w:rsidRDefault="000E1D7B">
      <w:r>
        <w:separator/>
      </w:r>
    </w:p>
  </w:footnote>
  <w:footnote w:type="continuationSeparator" w:id="0">
    <w:p w14:paraId="26CAF8FD" w14:textId="77777777" w:rsidR="000E1D7B" w:rsidRDefault="000E1D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1"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5"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7"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3"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44627589">
    <w:abstractNumId w:val="6"/>
  </w:num>
  <w:num w:numId="2" w16cid:durableId="1659650552">
    <w:abstractNumId w:val="21"/>
  </w:num>
  <w:num w:numId="3" w16cid:durableId="2142992583">
    <w:abstractNumId w:val="0"/>
  </w:num>
  <w:num w:numId="4" w16cid:durableId="102457732">
    <w:abstractNumId w:val="1"/>
  </w:num>
  <w:num w:numId="5" w16cid:durableId="1578512052">
    <w:abstractNumId w:val="2"/>
  </w:num>
  <w:num w:numId="6" w16cid:durableId="1236547490">
    <w:abstractNumId w:val="13"/>
  </w:num>
  <w:num w:numId="7" w16cid:durableId="414280458">
    <w:abstractNumId w:val="10"/>
  </w:num>
  <w:num w:numId="8" w16cid:durableId="1059788564">
    <w:abstractNumId w:val="26"/>
  </w:num>
  <w:num w:numId="9" w16cid:durableId="1047922356">
    <w:abstractNumId w:val="12"/>
  </w:num>
  <w:num w:numId="10" w16cid:durableId="697507067">
    <w:abstractNumId w:val="36"/>
  </w:num>
  <w:num w:numId="11" w16cid:durableId="1525050453">
    <w:abstractNumId w:val="24"/>
  </w:num>
  <w:num w:numId="12" w16cid:durableId="215092348">
    <w:abstractNumId w:val="7"/>
  </w:num>
  <w:num w:numId="13" w16cid:durableId="164591424">
    <w:abstractNumId w:val="8"/>
  </w:num>
  <w:num w:numId="14" w16cid:durableId="660816996">
    <w:abstractNumId w:val="5"/>
  </w:num>
  <w:num w:numId="15" w16cid:durableId="1596792293">
    <w:abstractNumId w:val="18"/>
  </w:num>
  <w:num w:numId="16" w16cid:durableId="116334776">
    <w:abstractNumId w:val="34"/>
  </w:num>
  <w:num w:numId="17" w16cid:durableId="1658221711">
    <w:abstractNumId w:val="9"/>
  </w:num>
  <w:num w:numId="18" w16cid:durableId="1671061976">
    <w:abstractNumId w:val="25"/>
  </w:num>
  <w:num w:numId="19" w16cid:durableId="1637952844">
    <w:abstractNumId w:val="3"/>
  </w:num>
  <w:num w:numId="20" w16cid:durableId="99029801">
    <w:abstractNumId w:val="4"/>
  </w:num>
  <w:num w:numId="21" w16cid:durableId="2083409811">
    <w:abstractNumId w:val="14"/>
  </w:num>
  <w:num w:numId="22" w16cid:durableId="2027828822">
    <w:abstractNumId w:val="16"/>
  </w:num>
  <w:num w:numId="23" w16cid:durableId="1400326441">
    <w:abstractNumId w:val="19"/>
  </w:num>
  <w:num w:numId="24" w16cid:durableId="654383935">
    <w:abstractNumId w:val="29"/>
  </w:num>
  <w:num w:numId="25" w16cid:durableId="129637878">
    <w:abstractNumId w:val="11"/>
  </w:num>
  <w:num w:numId="26" w16cid:durableId="832912483">
    <w:abstractNumId w:val="30"/>
  </w:num>
  <w:num w:numId="27" w16cid:durableId="1380086168">
    <w:abstractNumId w:val="20"/>
  </w:num>
  <w:num w:numId="28" w16cid:durableId="888300677">
    <w:abstractNumId w:val="28"/>
  </w:num>
  <w:num w:numId="29" w16cid:durableId="143939313">
    <w:abstractNumId w:val="31"/>
  </w:num>
  <w:num w:numId="30" w16cid:durableId="397755021">
    <w:abstractNumId w:val="33"/>
  </w:num>
  <w:num w:numId="31" w16cid:durableId="18199592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77738670">
    <w:abstractNumId w:val="27"/>
  </w:num>
  <w:num w:numId="33" w16cid:durableId="1461151839">
    <w:abstractNumId w:val="35"/>
  </w:num>
  <w:num w:numId="34" w16cid:durableId="1154950419">
    <w:abstractNumId w:val="32"/>
  </w:num>
  <w:num w:numId="35" w16cid:durableId="470903070">
    <w:abstractNumId w:val="23"/>
  </w:num>
  <w:num w:numId="36" w16cid:durableId="1739594374">
    <w:abstractNumId w:val="22"/>
  </w:num>
  <w:num w:numId="37" w16cid:durableId="5719752">
    <w:abstractNumId w:val="15"/>
  </w:num>
  <w:num w:numId="38" w16cid:durableId="422917374">
    <w:abstractNumId w:val="17"/>
  </w:num>
  <w:num w:numId="39" w16cid:durableId="702747018">
    <w:abstractNumId w:val="3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10D73"/>
    <w:rsid w:val="0001314D"/>
    <w:rsid w:val="0001443F"/>
    <w:rsid w:val="00015D2C"/>
    <w:rsid w:val="00016658"/>
    <w:rsid w:val="00021EB3"/>
    <w:rsid w:val="0003018C"/>
    <w:rsid w:val="000309DF"/>
    <w:rsid w:val="00031FEB"/>
    <w:rsid w:val="000371CE"/>
    <w:rsid w:val="0004033D"/>
    <w:rsid w:val="00041BD4"/>
    <w:rsid w:val="00046B4A"/>
    <w:rsid w:val="00046EF9"/>
    <w:rsid w:val="00047934"/>
    <w:rsid w:val="0005084A"/>
    <w:rsid w:val="00051A9E"/>
    <w:rsid w:val="00051CAE"/>
    <w:rsid w:val="00051E72"/>
    <w:rsid w:val="000534AD"/>
    <w:rsid w:val="000539ED"/>
    <w:rsid w:val="00053DE3"/>
    <w:rsid w:val="00053E60"/>
    <w:rsid w:val="000564C9"/>
    <w:rsid w:val="00056833"/>
    <w:rsid w:val="00057B95"/>
    <w:rsid w:val="00062E4A"/>
    <w:rsid w:val="000670A5"/>
    <w:rsid w:val="0007048C"/>
    <w:rsid w:val="000707BB"/>
    <w:rsid w:val="00072224"/>
    <w:rsid w:val="000736AB"/>
    <w:rsid w:val="00074CDD"/>
    <w:rsid w:val="0007706B"/>
    <w:rsid w:val="0008242F"/>
    <w:rsid w:val="00087094"/>
    <w:rsid w:val="00093B8A"/>
    <w:rsid w:val="00095FAC"/>
    <w:rsid w:val="000A19BA"/>
    <w:rsid w:val="000A2C09"/>
    <w:rsid w:val="000A74CB"/>
    <w:rsid w:val="000B0C7A"/>
    <w:rsid w:val="000B12C5"/>
    <w:rsid w:val="000B480F"/>
    <w:rsid w:val="000B6C44"/>
    <w:rsid w:val="000B7E48"/>
    <w:rsid w:val="000C0039"/>
    <w:rsid w:val="000C11ED"/>
    <w:rsid w:val="000C7368"/>
    <w:rsid w:val="000D1AFB"/>
    <w:rsid w:val="000D5BE5"/>
    <w:rsid w:val="000E1D7B"/>
    <w:rsid w:val="000E1E4D"/>
    <w:rsid w:val="000E246B"/>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1CEA"/>
    <w:rsid w:val="0012335E"/>
    <w:rsid w:val="001260DF"/>
    <w:rsid w:val="00131078"/>
    <w:rsid w:val="00132B57"/>
    <w:rsid w:val="001335C6"/>
    <w:rsid w:val="00133C52"/>
    <w:rsid w:val="00134A79"/>
    <w:rsid w:val="00135167"/>
    <w:rsid w:val="001352AB"/>
    <w:rsid w:val="00140B98"/>
    <w:rsid w:val="001451B9"/>
    <w:rsid w:val="001476A6"/>
    <w:rsid w:val="001508F3"/>
    <w:rsid w:val="00154F0E"/>
    <w:rsid w:val="00157BF6"/>
    <w:rsid w:val="00160EA8"/>
    <w:rsid w:val="001622AF"/>
    <w:rsid w:val="0016323E"/>
    <w:rsid w:val="00164BD8"/>
    <w:rsid w:val="00167C80"/>
    <w:rsid w:val="00174486"/>
    <w:rsid w:val="00174541"/>
    <w:rsid w:val="00175FFB"/>
    <w:rsid w:val="00182723"/>
    <w:rsid w:val="00185A49"/>
    <w:rsid w:val="00186225"/>
    <w:rsid w:val="0018773E"/>
    <w:rsid w:val="00191CA1"/>
    <w:rsid w:val="001A23E7"/>
    <w:rsid w:val="001A5909"/>
    <w:rsid w:val="001A6378"/>
    <w:rsid w:val="001B1257"/>
    <w:rsid w:val="001B1415"/>
    <w:rsid w:val="001B484F"/>
    <w:rsid w:val="001B7378"/>
    <w:rsid w:val="001C0302"/>
    <w:rsid w:val="001C6C49"/>
    <w:rsid w:val="001D4B64"/>
    <w:rsid w:val="001D6B50"/>
    <w:rsid w:val="001E4529"/>
    <w:rsid w:val="001E52E4"/>
    <w:rsid w:val="001F16A2"/>
    <w:rsid w:val="001F207B"/>
    <w:rsid w:val="001F6C2D"/>
    <w:rsid w:val="00207849"/>
    <w:rsid w:val="00210607"/>
    <w:rsid w:val="00211108"/>
    <w:rsid w:val="00213B82"/>
    <w:rsid w:val="00213C1D"/>
    <w:rsid w:val="0021559E"/>
    <w:rsid w:val="0021725D"/>
    <w:rsid w:val="00217C76"/>
    <w:rsid w:val="00222A56"/>
    <w:rsid w:val="002247FE"/>
    <w:rsid w:val="00225146"/>
    <w:rsid w:val="00226CB3"/>
    <w:rsid w:val="00231573"/>
    <w:rsid w:val="0023285D"/>
    <w:rsid w:val="00240337"/>
    <w:rsid w:val="002425CA"/>
    <w:rsid w:val="0024391D"/>
    <w:rsid w:val="0025352F"/>
    <w:rsid w:val="002539BB"/>
    <w:rsid w:val="00255CE2"/>
    <w:rsid w:val="0025698C"/>
    <w:rsid w:val="0026467A"/>
    <w:rsid w:val="00265864"/>
    <w:rsid w:val="002708A6"/>
    <w:rsid w:val="002772BD"/>
    <w:rsid w:val="00282A21"/>
    <w:rsid w:val="00283797"/>
    <w:rsid w:val="002860BF"/>
    <w:rsid w:val="00286C40"/>
    <w:rsid w:val="0029126B"/>
    <w:rsid w:val="0029332E"/>
    <w:rsid w:val="002943C2"/>
    <w:rsid w:val="00297481"/>
    <w:rsid w:val="002A014D"/>
    <w:rsid w:val="002A6748"/>
    <w:rsid w:val="002B0440"/>
    <w:rsid w:val="002B206B"/>
    <w:rsid w:val="002B3171"/>
    <w:rsid w:val="002B684C"/>
    <w:rsid w:val="002C1C92"/>
    <w:rsid w:val="002C1E86"/>
    <w:rsid w:val="002D115B"/>
    <w:rsid w:val="002D32F8"/>
    <w:rsid w:val="002D3EC6"/>
    <w:rsid w:val="002D472B"/>
    <w:rsid w:val="002D473A"/>
    <w:rsid w:val="002D4C1C"/>
    <w:rsid w:val="002D786D"/>
    <w:rsid w:val="002E1891"/>
    <w:rsid w:val="002E1DEB"/>
    <w:rsid w:val="002E5DB6"/>
    <w:rsid w:val="002F49B3"/>
    <w:rsid w:val="002F66C4"/>
    <w:rsid w:val="00300F45"/>
    <w:rsid w:val="00304B62"/>
    <w:rsid w:val="0030701D"/>
    <w:rsid w:val="003101F6"/>
    <w:rsid w:val="003204FE"/>
    <w:rsid w:val="00336F0F"/>
    <w:rsid w:val="00344731"/>
    <w:rsid w:val="0034552C"/>
    <w:rsid w:val="003469AB"/>
    <w:rsid w:val="00347262"/>
    <w:rsid w:val="00351652"/>
    <w:rsid w:val="00351867"/>
    <w:rsid w:val="00353A20"/>
    <w:rsid w:val="00355615"/>
    <w:rsid w:val="0035659B"/>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60F6"/>
    <w:rsid w:val="003C7A75"/>
    <w:rsid w:val="003D24B4"/>
    <w:rsid w:val="003D4352"/>
    <w:rsid w:val="003E18F4"/>
    <w:rsid w:val="003E2DA4"/>
    <w:rsid w:val="003E2E35"/>
    <w:rsid w:val="003E5C47"/>
    <w:rsid w:val="003E6F53"/>
    <w:rsid w:val="003F2D21"/>
    <w:rsid w:val="003F5439"/>
    <w:rsid w:val="004076E9"/>
    <w:rsid w:val="00414813"/>
    <w:rsid w:val="00416DC1"/>
    <w:rsid w:val="00430C48"/>
    <w:rsid w:val="00433CB5"/>
    <w:rsid w:val="00435CFB"/>
    <w:rsid w:val="0044224C"/>
    <w:rsid w:val="00443639"/>
    <w:rsid w:val="00446355"/>
    <w:rsid w:val="0044774A"/>
    <w:rsid w:val="00447859"/>
    <w:rsid w:val="004563DD"/>
    <w:rsid w:val="00462440"/>
    <w:rsid w:val="004652D3"/>
    <w:rsid w:val="004657B2"/>
    <w:rsid w:val="004722C2"/>
    <w:rsid w:val="00473A05"/>
    <w:rsid w:val="00484CE2"/>
    <w:rsid w:val="00485D17"/>
    <w:rsid w:val="004914CB"/>
    <w:rsid w:val="00497369"/>
    <w:rsid w:val="004A5D71"/>
    <w:rsid w:val="004A786E"/>
    <w:rsid w:val="004B09C3"/>
    <w:rsid w:val="004B5569"/>
    <w:rsid w:val="004B62EF"/>
    <w:rsid w:val="004C01A7"/>
    <w:rsid w:val="004C628C"/>
    <w:rsid w:val="004D18E3"/>
    <w:rsid w:val="004D1C0F"/>
    <w:rsid w:val="004D539A"/>
    <w:rsid w:val="004D643E"/>
    <w:rsid w:val="004E105E"/>
    <w:rsid w:val="004E6955"/>
    <w:rsid w:val="004F7A83"/>
    <w:rsid w:val="0050158D"/>
    <w:rsid w:val="00503E82"/>
    <w:rsid w:val="00504B83"/>
    <w:rsid w:val="00505644"/>
    <w:rsid w:val="005057E0"/>
    <w:rsid w:val="005104C0"/>
    <w:rsid w:val="0051112D"/>
    <w:rsid w:val="00520DBD"/>
    <w:rsid w:val="00520F00"/>
    <w:rsid w:val="00525018"/>
    <w:rsid w:val="00526196"/>
    <w:rsid w:val="005263CD"/>
    <w:rsid w:val="0052773A"/>
    <w:rsid w:val="00527AAD"/>
    <w:rsid w:val="00535EF8"/>
    <w:rsid w:val="00543DF4"/>
    <w:rsid w:val="00547C3A"/>
    <w:rsid w:val="00551462"/>
    <w:rsid w:val="00551ED0"/>
    <w:rsid w:val="005528BF"/>
    <w:rsid w:val="005540B3"/>
    <w:rsid w:val="0055517D"/>
    <w:rsid w:val="00557E4E"/>
    <w:rsid w:val="005603E9"/>
    <w:rsid w:val="00560F4E"/>
    <w:rsid w:val="00561EFF"/>
    <w:rsid w:val="00565200"/>
    <w:rsid w:val="00567DE5"/>
    <w:rsid w:val="00567E59"/>
    <w:rsid w:val="00576F0F"/>
    <w:rsid w:val="00583A1F"/>
    <w:rsid w:val="00584195"/>
    <w:rsid w:val="00585647"/>
    <w:rsid w:val="00585A3D"/>
    <w:rsid w:val="00585C3D"/>
    <w:rsid w:val="00591CC1"/>
    <w:rsid w:val="005A4B10"/>
    <w:rsid w:val="005A5AB6"/>
    <w:rsid w:val="005A7F30"/>
    <w:rsid w:val="005B4B7E"/>
    <w:rsid w:val="005B65B5"/>
    <w:rsid w:val="005C77DE"/>
    <w:rsid w:val="005D35DD"/>
    <w:rsid w:val="005D742D"/>
    <w:rsid w:val="005E0503"/>
    <w:rsid w:val="005E12B3"/>
    <w:rsid w:val="005E1624"/>
    <w:rsid w:val="005E1D00"/>
    <w:rsid w:val="005E1E0C"/>
    <w:rsid w:val="005E2288"/>
    <w:rsid w:val="005E387E"/>
    <w:rsid w:val="005E53CE"/>
    <w:rsid w:val="005E678D"/>
    <w:rsid w:val="005E721D"/>
    <w:rsid w:val="005F5051"/>
    <w:rsid w:val="005F72D5"/>
    <w:rsid w:val="006008A3"/>
    <w:rsid w:val="00601F99"/>
    <w:rsid w:val="00604D3F"/>
    <w:rsid w:val="00605CA8"/>
    <w:rsid w:val="00605DE5"/>
    <w:rsid w:val="00606B2E"/>
    <w:rsid w:val="00607877"/>
    <w:rsid w:val="006105EA"/>
    <w:rsid w:val="00613E0F"/>
    <w:rsid w:val="006149C4"/>
    <w:rsid w:val="006167AA"/>
    <w:rsid w:val="0062483F"/>
    <w:rsid w:val="00632BF9"/>
    <w:rsid w:val="00632F5C"/>
    <w:rsid w:val="00635CBB"/>
    <w:rsid w:val="006378DA"/>
    <w:rsid w:val="00637EE7"/>
    <w:rsid w:val="00642F67"/>
    <w:rsid w:val="00647912"/>
    <w:rsid w:val="0065050C"/>
    <w:rsid w:val="0065467C"/>
    <w:rsid w:val="00660340"/>
    <w:rsid w:val="0066271B"/>
    <w:rsid w:val="00663BD8"/>
    <w:rsid w:val="006648CD"/>
    <w:rsid w:val="00672854"/>
    <w:rsid w:val="0067471F"/>
    <w:rsid w:val="00674BB2"/>
    <w:rsid w:val="006759A4"/>
    <w:rsid w:val="006761FD"/>
    <w:rsid w:val="0067699A"/>
    <w:rsid w:val="0068062A"/>
    <w:rsid w:val="00683118"/>
    <w:rsid w:val="00683C2E"/>
    <w:rsid w:val="00691032"/>
    <w:rsid w:val="00692070"/>
    <w:rsid w:val="006A149B"/>
    <w:rsid w:val="006A23D1"/>
    <w:rsid w:val="006A5CE3"/>
    <w:rsid w:val="006A73FD"/>
    <w:rsid w:val="006B0653"/>
    <w:rsid w:val="006B162F"/>
    <w:rsid w:val="006B2F2A"/>
    <w:rsid w:val="006B7D8C"/>
    <w:rsid w:val="006B7FC2"/>
    <w:rsid w:val="006C0DCD"/>
    <w:rsid w:val="006C10F5"/>
    <w:rsid w:val="006C1D43"/>
    <w:rsid w:val="006C1E40"/>
    <w:rsid w:val="006C761E"/>
    <w:rsid w:val="006D04D6"/>
    <w:rsid w:val="006D415B"/>
    <w:rsid w:val="006D4AC3"/>
    <w:rsid w:val="006E0673"/>
    <w:rsid w:val="006E2EFA"/>
    <w:rsid w:val="006E33D9"/>
    <w:rsid w:val="006E4E92"/>
    <w:rsid w:val="006F05B1"/>
    <w:rsid w:val="007018B7"/>
    <w:rsid w:val="00703338"/>
    <w:rsid w:val="00705188"/>
    <w:rsid w:val="00706853"/>
    <w:rsid w:val="00706DD4"/>
    <w:rsid w:val="00710D1C"/>
    <w:rsid w:val="00715232"/>
    <w:rsid w:val="00717756"/>
    <w:rsid w:val="0072474A"/>
    <w:rsid w:val="00725408"/>
    <w:rsid w:val="00725C14"/>
    <w:rsid w:val="0072785A"/>
    <w:rsid w:val="00731440"/>
    <w:rsid w:val="00733D1B"/>
    <w:rsid w:val="00740439"/>
    <w:rsid w:val="00740888"/>
    <w:rsid w:val="0074655A"/>
    <w:rsid w:val="00747847"/>
    <w:rsid w:val="00750EBA"/>
    <w:rsid w:val="0076314A"/>
    <w:rsid w:val="0076508D"/>
    <w:rsid w:val="007676DE"/>
    <w:rsid w:val="00770331"/>
    <w:rsid w:val="00772936"/>
    <w:rsid w:val="00774239"/>
    <w:rsid w:val="00775397"/>
    <w:rsid w:val="0077662D"/>
    <w:rsid w:val="00776FCB"/>
    <w:rsid w:val="00777992"/>
    <w:rsid w:val="0078319F"/>
    <w:rsid w:val="0079013C"/>
    <w:rsid w:val="007927F5"/>
    <w:rsid w:val="0079402C"/>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022B1"/>
    <w:rsid w:val="00811416"/>
    <w:rsid w:val="00815D29"/>
    <w:rsid w:val="00821BBE"/>
    <w:rsid w:val="00824676"/>
    <w:rsid w:val="0082652D"/>
    <w:rsid w:val="008303A6"/>
    <w:rsid w:val="00831FA2"/>
    <w:rsid w:val="00832733"/>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94D01"/>
    <w:rsid w:val="008976D9"/>
    <w:rsid w:val="00897BDF"/>
    <w:rsid w:val="008A1E97"/>
    <w:rsid w:val="008A25A6"/>
    <w:rsid w:val="008B1FC8"/>
    <w:rsid w:val="008B37FD"/>
    <w:rsid w:val="008B5935"/>
    <w:rsid w:val="008B6767"/>
    <w:rsid w:val="008B67E9"/>
    <w:rsid w:val="008C0440"/>
    <w:rsid w:val="008C1400"/>
    <w:rsid w:val="008D1317"/>
    <w:rsid w:val="008E0DE5"/>
    <w:rsid w:val="008E7578"/>
    <w:rsid w:val="008F28B1"/>
    <w:rsid w:val="008F3CD8"/>
    <w:rsid w:val="008F7B5F"/>
    <w:rsid w:val="0090455C"/>
    <w:rsid w:val="00906BD1"/>
    <w:rsid w:val="009105E1"/>
    <w:rsid w:val="0091078D"/>
    <w:rsid w:val="00923596"/>
    <w:rsid w:val="009246DD"/>
    <w:rsid w:val="0093431C"/>
    <w:rsid w:val="00940667"/>
    <w:rsid w:val="00941128"/>
    <w:rsid w:val="00942D93"/>
    <w:rsid w:val="009454DE"/>
    <w:rsid w:val="00947939"/>
    <w:rsid w:val="00955B20"/>
    <w:rsid w:val="00956EC5"/>
    <w:rsid w:val="00964DE6"/>
    <w:rsid w:val="00971485"/>
    <w:rsid w:val="0097360E"/>
    <w:rsid w:val="00980B3C"/>
    <w:rsid w:val="0098483C"/>
    <w:rsid w:val="00986B21"/>
    <w:rsid w:val="00990253"/>
    <w:rsid w:val="00990DB4"/>
    <w:rsid w:val="009944D6"/>
    <w:rsid w:val="009958CB"/>
    <w:rsid w:val="00997C40"/>
    <w:rsid w:val="009A0D66"/>
    <w:rsid w:val="009B2F7D"/>
    <w:rsid w:val="009B31B2"/>
    <w:rsid w:val="009B3956"/>
    <w:rsid w:val="009C341C"/>
    <w:rsid w:val="009C54FA"/>
    <w:rsid w:val="009C723F"/>
    <w:rsid w:val="009D0487"/>
    <w:rsid w:val="009D102B"/>
    <w:rsid w:val="009D1FFB"/>
    <w:rsid w:val="009D21BE"/>
    <w:rsid w:val="009D22EB"/>
    <w:rsid w:val="009D2CF7"/>
    <w:rsid w:val="009D42CC"/>
    <w:rsid w:val="009D7632"/>
    <w:rsid w:val="009F0ED6"/>
    <w:rsid w:val="009F477B"/>
    <w:rsid w:val="009F4F91"/>
    <w:rsid w:val="00A023CC"/>
    <w:rsid w:val="00A10524"/>
    <w:rsid w:val="00A11AC5"/>
    <w:rsid w:val="00A11DB1"/>
    <w:rsid w:val="00A13318"/>
    <w:rsid w:val="00A15AF4"/>
    <w:rsid w:val="00A174A1"/>
    <w:rsid w:val="00A20A7A"/>
    <w:rsid w:val="00A20DA6"/>
    <w:rsid w:val="00A31FDE"/>
    <w:rsid w:val="00A32674"/>
    <w:rsid w:val="00A32D87"/>
    <w:rsid w:val="00A403C5"/>
    <w:rsid w:val="00A41940"/>
    <w:rsid w:val="00A41BEA"/>
    <w:rsid w:val="00A44878"/>
    <w:rsid w:val="00A4533F"/>
    <w:rsid w:val="00A47531"/>
    <w:rsid w:val="00A47AA5"/>
    <w:rsid w:val="00A53D16"/>
    <w:rsid w:val="00A552D6"/>
    <w:rsid w:val="00A5614F"/>
    <w:rsid w:val="00A57F54"/>
    <w:rsid w:val="00A6054A"/>
    <w:rsid w:val="00A6127E"/>
    <w:rsid w:val="00A62F2B"/>
    <w:rsid w:val="00A6464D"/>
    <w:rsid w:val="00A65DF8"/>
    <w:rsid w:val="00A727A8"/>
    <w:rsid w:val="00A76733"/>
    <w:rsid w:val="00A90F34"/>
    <w:rsid w:val="00A91C14"/>
    <w:rsid w:val="00A94E66"/>
    <w:rsid w:val="00AA1B2C"/>
    <w:rsid w:val="00AA3F35"/>
    <w:rsid w:val="00AA6CCD"/>
    <w:rsid w:val="00AB3F38"/>
    <w:rsid w:val="00AB76C8"/>
    <w:rsid w:val="00AC107F"/>
    <w:rsid w:val="00AC21A5"/>
    <w:rsid w:val="00AC62CF"/>
    <w:rsid w:val="00AD07E7"/>
    <w:rsid w:val="00AD28CB"/>
    <w:rsid w:val="00AD540E"/>
    <w:rsid w:val="00AE366E"/>
    <w:rsid w:val="00AE6A54"/>
    <w:rsid w:val="00AF52DE"/>
    <w:rsid w:val="00B00B0E"/>
    <w:rsid w:val="00B00E23"/>
    <w:rsid w:val="00B037E8"/>
    <w:rsid w:val="00B03CC7"/>
    <w:rsid w:val="00B03CC9"/>
    <w:rsid w:val="00B05C53"/>
    <w:rsid w:val="00B122F3"/>
    <w:rsid w:val="00B2311E"/>
    <w:rsid w:val="00B23FD6"/>
    <w:rsid w:val="00B2430C"/>
    <w:rsid w:val="00B26CEE"/>
    <w:rsid w:val="00B31B50"/>
    <w:rsid w:val="00B31F80"/>
    <w:rsid w:val="00B32055"/>
    <w:rsid w:val="00B325B9"/>
    <w:rsid w:val="00B33F7A"/>
    <w:rsid w:val="00B353E9"/>
    <w:rsid w:val="00B36274"/>
    <w:rsid w:val="00B419CF"/>
    <w:rsid w:val="00B4439D"/>
    <w:rsid w:val="00B53156"/>
    <w:rsid w:val="00B65801"/>
    <w:rsid w:val="00B671DC"/>
    <w:rsid w:val="00B833F2"/>
    <w:rsid w:val="00B87A3D"/>
    <w:rsid w:val="00B90CAE"/>
    <w:rsid w:val="00B92B95"/>
    <w:rsid w:val="00BA532D"/>
    <w:rsid w:val="00BA6212"/>
    <w:rsid w:val="00BA6627"/>
    <w:rsid w:val="00BB0CD6"/>
    <w:rsid w:val="00BB1BF6"/>
    <w:rsid w:val="00BB2130"/>
    <w:rsid w:val="00BB38A7"/>
    <w:rsid w:val="00BB6BE2"/>
    <w:rsid w:val="00BD0C93"/>
    <w:rsid w:val="00BD5445"/>
    <w:rsid w:val="00BE038A"/>
    <w:rsid w:val="00BE3423"/>
    <w:rsid w:val="00BE52DF"/>
    <w:rsid w:val="00BE6544"/>
    <w:rsid w:val="00BF44F4"/>
    <w:rsid w:val="00BF4919"/>
    <w:rsid w:val="00BF4A50"/>
    <w:rsid w:val="00C01F45"/>
    <w:rsid w:val="00C023DC"/>
    <w:rsid w:val="00C02BED"/>
    <w:rsid w:val="00C05548"/>
    <w:rsid w:val="00C0754E"/>
    <w:rsid w:val="00C07B27"/>
    <w:rsid w:val="00C07DDD"/>
    <w:rsid w:val="00C20594"/>
    <w:rsid w:val="00C225A8"/>
    <w:rsid w:val="00C231BE"/>
    <w:rsid w:val="00C243CD"/>
    <w:rsid w:val="00C24770"/>
    <w:rsid w:val="00C302D2"/>
    <w:rsid w:val="00C33D57"/>
    <w:rsid w:val="00C3593E"/>
    <w:rsid w:val="00C3692A"/>
    <w:rsid w:val="00C410EF"/>
    <w:rsid w:val="00C46532"/>
    <w:rsid w:val="00C47403"/>
    <w:rsid w:val="00C5300F"/>
    <w:rsid w:val="00C53E2D"/>
    <w:rsid w:val="00C55105"/>
    <w:rsid w:val="00C55600"/>
    <w:rsid w:val="00C56550"/>
    <w:rsid w:val="00C572D7"/>
    <w:rsid w:val="00C61D88"/>
    <w:rsid w:val="00C67F4B"/>
    <w:rsid w:val="00C728F6"/>
    <w:rsid w:val="00C85681"/>
    <w:rsid w:val="00C9066B"/>
    <w:rsid w:val="00C925E4"/>
    <w:rsid w:val="00CA7616"/>
    <w:rsid w:val="00CB2568"/>
    <w:rsid w:val="00CB5774"/>
    <w:rsid w:val="00CB5D21"/>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4E1F"/>
    <w:rsid w:val="00D1518D"/>
    <w:rsid w:val="00D1714E"/>
    <w:rsid w:val="00D23FCF"/>
    <w:rsid w:val="00D2466A"/>
    <w:rsid w:val="00D24891"/>
    <w:rsid w:val="00D259D5"/>
    <w:rsid w:val="00D25E0F"/>
    <w:rsid w:val="00D26444"/>
    <w:rsid w:val="00D3076B"/>
    <w:rsid w:val="00D3615C"/>
    <w:rsid w:val="00D4191E"/>
    <w:rsid w:val="00D5077F"/>
    <w:rsid w:val="00D51CD2"/>
    <w:rsid w:val="00D52F60"/>
    <w:rsid w:val="00D5621E"/>
    <w:rsid w:val="00D566BB"/>
    <w:rsid w:val="00D572E2"/>
    <w:rsid w:val="00D6154E"/>
    <w:rsid w:val="00D617C4"/>
    <w:rsid w:val="00D646B2"/>
    <w:rsid w:val="00D81C29"/>
    <w:rsid w:val="00D82D6E"/>
    <w:rsid w:val="00D832A9"/>
    <w:rsid w:val="00D91878"/>
    <w:rsid w:val="00D920A3"/>
    <w:rsid w:val="00D94D0B"/>
    <w:rsid w:val="00D9743E"/>
    <w:rsid w:val="00D977C5"/>
    <w:rsid w:val="00DA7448"/>
    <w:rsid w:val="00DA7978"/>
    <w:rsid w:val="00DA7EDD"/>
    <w:rsid w:val="00DB215F"/>
    <w:rsid w:val="00DB71F1"/>
    <w:rsid w:val="00DC08C8"/>
    <w:rsid w:val="00DC09F0"/>
    <w:rsid w:val="00DD1F91"/>
    <w:rsid w:val="00DD463E"/>
    <w:rsid w:val="00DD704B"/>
    <w:rsid w:val="00DE0AB9"/>
    <w:rsid w:val="00DE1117"/>
    <w:rsid w:val="00DE2294"/>
    <w:rsid w:val="00DE791F"/>
    <w:rsid w:val="00DF0084"/>
    <w:rsid w:val="00DF26D8"/>
    <w:rsid w:val="00DF7B0B"/>
    <w:rsid w:val="00DF7E8D"/>
    <w:rsid w:val="00E02B66"/>
    <w:rsid w:val="00E0597F"/>
    <w:rsid w:val="00E06895"/>
    <w:rsid w:val="00E0713E"/>
    <w:rsid w:val="00E122B9"/>
    <w:rsid w:val="00E14FE7"/>
    <w:rsid w:val="00E15081"/>
    <w:rsid w:val="00E171B4"/>
    <w:rsid w:val="00E265FA"/>
    <w:rsid w:val="00E34D43"/>
    <w:rsid w:val="00E37236"/>
    <w:rsid w:val="00E42158"/>
    <w:rsid w:val="00E4244A"/>
    <w:rsid w:val="00E455B8"/>
    <w:rsid w:val="00E5247C"/>
    <w:rsid w:val="00E61183"/>
    <w:rsid w:val="00E674BE"/>
    <w:rsid w:val="00E72F8E"/>
    <w:rsid w:val="00E73B87"/>
    <w:rsid w:val="00E74814"/>
    <w:rsid w:val="00E7672F"/>
    <w:rsid w:val="00E872D0"/>
    <w:rsid w:val="00E97215"/>
    <w:rsid w:val="00E97626"/>
    <w:rsid w:val="00EA0230"/>
    <w:rsid w:val="00EA28E1"/>
    <w:rsid w:val="00EA2DCA"/>
    <w:rsid w:val="00EA358E"/>
    <w:rsid w:val="00EA39BB"/>
    <w:rsid w:val="00EA50F6"/>
    <w:rsid w:val="00EA6467"/>
    <w:rsid w:val="00EB0B8B"/>
    <w:rsid w:val="00EB2A39"/>
    <w:rsid w:val="00EC166B"/>
    <w:rsid w:val="00EC303F"/>
    <w:rsid w:val="00EC3183"/>
    <w:rsid w:val="00ED03F7"/>
    <w:rsid w:val="00ED1016"/>
    <w:rsid w:val="00ED5317"/>
    <w:rsid w:val="00ED645F"/>
    <w:rsid w:val="00ED65F7"/>
    <w:rsid w:val="00EE2CF3"/>
    <w:rsid w:val="00EE7CBC"/>
    <w:rsid w:val="00EF30AB"/>
    <w:rsid w:val="00EF617D"/>
    <w:rsid w:val="00F04C4F"/>
    <w:rsid w:val="00F05749"/>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74C9B"/>
    <w:rsid w:val="00F800D7"/>
    <w:rsid w:val="00F8229C"/>
    <w:rsid w:val="00F95EBA"/>
    <w:rsid w:val="00F97F53"/>
    <w:rsid w:val="00FA166C"/>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EFA"/>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191463256">
      <w:bodyDiv w:val="1"/>
      <w:marLeft w:val="0"/>
      <w:marRight w:val="0"/>
      <w:marTop w:val="0"/>
      <w:marBottom w:val="0"/>
      <w:divBdr>
        <w:top w:val="none" w:sz="0" w:space="0" w:color="auto"/>
        <w:left w:val="none" w:sz="0" w:space="0" w:color="auto"/>
        <w:bottom w:val="none" w:sz="0" w:space="0" w:color="auto"/>
        <w:right w:val="none" w:sz="0" w:space="0" w:color="auto"/>
      </w:divBdr>
    </w:div>
    <w:div w:id="206646643">
      <w:bodyDiv w:val="1"/>
      <w:marLeft w:val="0"/>
      <w:marRight w:val="0"/>
      <w:marTop w:val="0"/>
      <w:marBottom w:val="0"/>
      <w:divBdr>
        <w:top w:val="none" w:sz="0" w:space="0" w:color="auto"/>
        <w:left w:val="none" w:sz="0" w:space="0" w:color="auto"/>
        <w:bottom w:val="none" w:sz="0" w:space="0" w:color="auto"/>
        <w:right w:val="none" w:sz="0" w:space="0" w:color="auto"/>
      </w:divBdr>
    </w:div>
    <w:div w:id="285082647">
      <w:bodyDiv w:val="1"/>
      <w:marLeft w:val="0"/>
      <w:marRight w:val="0"/>
      <w:marTop w:val="0"/>
      <w:marBottom w:val="0"/>
      <w:divBdr>
        <w:top w:val="none" w:sz="0" w:space="0" w:color="auto"/>
        <w:left w:val="none" w:sz="0" w:space="0" w:color="auto"/>
        <w:bottom w:val="none" w:sz="0" w:space="0" w:color="auto"/>
        <w:right w:val="none" w:sz="0" w:space="0" w:color="auto"/>
      </w:divBdr>
    </w:div>
    <w:div w:id="457643846">
      <w:bodyDiv w:val="1"/>
      <w:marLeft w:val="0"/>
      <w:marRight w:val="0"/>
      <w:marTop w:val="0"/>
      <w:marBottom w:val="0"/>
      <w:divBdr>
        <w:top w:val="none" w:sz="0" w:space="0" w:color="auto"/>
        <w:left w:val="none" w:sz="0" w:space="0" w:color="auto"/>
        <w:bottom w:val="none" w:sz="0" w:space="0" w:color="auto"/>
        <w:right w:val="none" w:sz="0" w:space="0" w:color="auto"/>
      </w:divBdr>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725303817">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838077628">
      <w:bodyDiv w:val="1"/>
      <w:marLeft w:val="0"/>
      <w:marRight w:val="0"/>
      <w:marTop w:val="0"/>
      <w:marBottom w:val="0"/>
      <w:divBdr>
        <w:top w:val="none" w:sz="0" w:space="0" w:color="auto"/>
        <w:left w:val="none" w:sz="0" w:space="0" w:color="auto"/>
        <w:bottom w:val="none" w:sz="0" w:space="0" w:color="auto"/>
        <w:right w:val="none" w:sz="0" w:space="0" w:color="auto"/>
      </w:divBdr>
    </w:div>
    <w:div w:id="957839468">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765803561">
      <w:bodyDiv w:val="1"/>
      <w:marLeft w:val="0"/>
      <w:marRight w:val="0"/>
      <w:marTop w:val="0"/>
      <w:marBottom w:val="0"/>
      <w:divBdr>
        <w:top w:val="none" w:sz="0" w:space="0" w:color="auto"/>
        <w:left w:val="none" w:sz="0" w:space="0" w:color="auto"/>
        <w:bottom w:val="none" w:sz="0" w:space="0" w:color="auto"/>
        <w:right w:val="none" w:sz="0" w:space="0" w:color="auto"/>
      </w:divBdr>
    </w:div>
    <w:div w:id="1793009722">
      <w:bodyDiv w:val="1"/>
      <w:marLeft w:val="0"/>
      <w:marRight w:val="0"/>
      <w:marTop w:val="0"/>
      <w:marBottom w:val="0"/>
      <w:divBdr>
        <w:top w:val="none" w:sz="0" w:space="0" w:color="auto"/>
        <w:left w:val="none" w:sz="0" w:space="0" w:color="auto"/>
        <w:bottom w:val="none" w:sz="0" w:space="0" w:color="auto"/>
        <w:right w:val="none" w:sz="0" w:space="0" w:color="auto"/>
      </w:divBdr>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33B32-E0A3-49D6-8A3E-A09761E2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1105</Words>
  <Characters>8079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9166</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a</cp:lastModifiedBy>
  <cp:revision>2</cp:revision>
  <cp:lastPrinted>2020-02-24T13:03:00Z</cp:lastPrinted>
  <dcterms:created xsi:type="dcterms:W3CDTF">2025-05-29T13:16:00Z</dcterms:created>
  <dcterms:modified xsi:type="dcterms:W3CDTF">2025-05-29T13:16:00Z</dcterms:modified>
</cp:coreProperties>
</file>