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175B2" w14:textId="7F56D49A" w:rsidR="00A04EB6" w:rsidRPr="00CE4668" w:rsidRDefault="002D473A" w:rsidP="00BC1C1C">
      <w:pPr>
        <w:jc w:val="both"/>
        <w:rPr>
          <w:rFonts w:asciiTheme="minorHAnsi" w:hAnsiTheme="minorHAnsi" w:cstheme="minorHAnsi"/>
          <w:b/>
          <w:i/>
          <w:sz w:val="22"/>
          <w:szCs w:val="22"/>
        </w:rPr>
      </w:pPr>
      <w:r>
        <w:rPr>
          <w:sz w:val="16"/>
          <w:szCs w:val="16"/>
        </w:rPr>
        <w:t xml:space="preserve">                         </w:t>
      </w:r>
    </w:p>
    <w:p w14:paraId="732E8266" w14:textId="77777777" w:rsidR="00BC1C1C" w:rsidRPr="00C20594" w:rsidRDefault="00BC1C1C" w:rsidP="00BC1C1C">
      <w:pPr>
        <w:autoSpaceDE w:val="0"/>
        <w:spacing w:line="276" w:lineRule="auto"/>
        <w:ind w:left="5664" w:firstLine="708"/>
        <w:jc w:val="right"/>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Al Dirigente Scolastico</w:t>
      </w:r>
    </w:p>
    <w:p w14:paraId="0B84EB9B" w14:textId="77777777" w:rsidR="00BC1C1C" w:rsidRDefault="00BC1C1C" w:rsidP="00BC1C1C">
      <w:pPr>
        <w:ind w:left="4956"/>
        <w:jc w:val="right"/>
        <w:rPr>
          <w:rFonts w:asciiTheme="minorHAnsi" w:hAnsiTheme="minorHAnsi" w:cstheme="minorHAnsi"/>
          <w:sz w:val="22"/>
          <w:szCs w:val="22"/>
        </w:rPr>
      </w:pPr>
      <w:r>
        <w:rPr>
          <w:rFonts w:asciiTheme="minorHAnsi" w:hAnsiTheme="minorHAnsi" w:cstheme="minorHAnsi"/>
          <w:sz w:val="22"/>
          <w:szCs w:val="22"/>
        </w:rPr>
        <w:t>Dell’I.C. OMODEO-BEETHOVEN</w:t>
      </w:r>
    </w:p>
    <w:p w14:paraId="197F0B52" w14:textId="472DE5E1" w:rsidR="00566D97" w:rsidRDefault="00BC1C1C" w:rsidP="00BC1C1C">
      <w:pPr>
        <w:ind w:left="4956"/>
        <w:jc w:val="right"/>
        <w:rPr>
          <w:rFonts w:asciiTheme="minorHAnsi" w:hAnsiTheme="minorHAnsi" w:cstheme="minorHAnsi"/>
          <w:sz w:val="22"/>
          <w:szCs w:val="22"/>
        </w:rPr>
      </w:pPr>
      <w:r>
        <w:rPr>
          <w:rFonts w:asciiTheme="minorHAnsi" w:hAnsiTheme="minorHAnsi" w:cstheme="minorHAnsi"/>
          <w:sz w:val="22"/>
          <w:szCs w:val="22"/>
        </w:rPr>
        <w:t>Dott.ssa Rosanna Lembo</w:t>
      </w:r>
    </w:p>
    <w:p w14:paraId="05A4AE52" w14:textId="77777777" w:rsidR="00BC1C1C" w:rsidRDefault="00BC1C1C" w:rsidP="00BC1C1C">
      <w:pPr>
        <w:ind w:left="4956"/>
        <w:jc w:val="right"/>
        <w:rPr>
          <w:rFonts w:asciiTheme="minorHAnsi" w:eastAsiaTheme="minorEastAsia" w:hAnsiTheme="minorHAnsi" w:cstheme="minorHAnsi"/>
          <w:b/>
          <w:sz w:val="22"/>
          <w:szCs w:val="22"/>
          <w:u w:val="single"/>
          <w:lang w:eastAsia="ar-SA"/>
        </w:rPr>
      </w:pPr>
    </w:p>
    <w:p w14:paraId="1F236674" w14:textId="0438E97A" w:rsidR="00C20594" w:rsidRPr="00C20594" w:rsidRDefault="00C20594" w:rsidP="00BC1C1C">
      <w:pPr>
        <w:widowControl w:val="0"/>
        <w:suppressAutoHyphens/>
        <w:autoSpaceDE w:val="0"/>
        <w:spacing w:line="276" w:lineRule="auto"/>
        <w:rPr>
          <w:rFonts w:asciiTheme="minorHAnsi" w:eastAsiaTheme="minorEastAsia" w:hAnsiTheme="minorHAnsi" w:cstheme="minorHAnsi"/>
          <w:sz w:val="22"/>
          <w:szCs w:val="22"/>
        </w:rPr>
      </w:pPr>
      <w:r w:rsidRPr="00C20594">
        <w:rPr>
          <w:rFonts w:asciiTheme="minorHAnsi" w:eastAsiaTheme="minorEastAsia" w:hAnsiTheme="minorHAnsi" w:cstheme="minorHAnsi"/>
          <w:b/>
          <w:sz w:val="22"/>
          <w:szCs w:val="22"/>
          <w:u w:val="single"/>
          <w:lang w:eastAsia="ar-SA"/>
        </w:rPr>
        <w:t>ALLEGATO A</w:t>
      </w:r>
      <w:r>
        <w:rPr>
          <w:rFonts w:asciiTheme="minorHAnsi" w:eastAsiaTheme="minorEastAsia" w:hAnsiTheme="minorHAnsi" w:cstheme="minorHAnsi"/>
          <w:sz w:val="22"/>
          <w:szCs w:val="22"/>
          <w:u w:val="single"/>
          <w:lang w:eastAsia="ar-SA"/>
        </w:rPr>
        <w:t xml:space="preserve"> </w:t>
      </w:r>
      <w:r w:rsidR="00BC1C1C">
        <w:rPr>
          <w:rFonts w:asciiTheme="minorHAnsi" w:eastAsiaTheme="minorEastAsia" w:hAnsiTheme="minorHAnsi" w:cstheme="minorHAnsi"/>
          <w:sz w:val="22"/>
          <w:szCs w:val="22"/>
          <w:u w:val="single"/>
          <w:lang w:eastAsia="ar-SA"/>
        </w:rPr>
        <w:t>I</w:t>
      </w:r>
      <w:r w:rsidRPr="00C20594">
        <w:rPr>
          <w:rFonts w:asciiTheme="minorHAnsi" w:eastAsiaTheme="minorEastAsia" w:hAnsiTheme="minorHAnsi" w:cstheme="minorHAnsi"/>
          <w:sz w:val="22"/>
          <w:szCs w:val="22"/>
          <w:u w:val="single"/>
          <w:lang w:eastAsia="ar-SA"/>
        </w:rPr>
        <w:t xml:space="preserve">stanza di partecipazione </w:t>
      </w:r>
      <w:r w:rsidR="00BC1C1C">
        <w:rPr>
          <w:rFonts w:asciiTheme="minorHAnsi" w:eastAsiaTheme="minorEastAsia" w:hAnsiTheme="minorHAnsi" w:cstheme="minorHAnsi"/>
          <w:sz w:val="22"/>
          <w:szCs w:val="22"/>
          <w:u w:val="single"/>
          <w:lang w:eastAsia="ar-SA"/>
        </w:rPr>
        <w:t>RECLUTAMEN</w:t>
      </w:r>
      <w:r w:rsidR="00BB6CA3">
        <w:rPr>
          <w:rFonts w:asciiTheme="minorHAnsi" w:eastAsiaTheme="minorEastAsia" w:hAnsiTheme="minorHAnsi" w:cstheme="minorHAnsi"/>
          <w:sz w:val="22"/>
          <w:szCs w:val="22"/>
          <w:u w:val="single"/>
          <w:lang w:eastAsia="ar-SA"/>
        </w:rPr>
        <w:t>TO GRUPPO DI LAVORO PNRR D.M. 19</w:t>
      </w:r>
      <w:r w:rsidR="00BC1C1C">
        <w:rPr>
          <w:rFonts w:asciiTheme="minorHAnsi" w:eastAsiaTheme="minorEastAsia" w:hAnsiTheme="minorHAnsi" w:cstheme="minorHAnsi"/>
          <w:sz w:val="22"/>
          <w:szCs w:val="22"/>
          <w:u w:val="single"/>
          <w:lang w:eastAsia="ar-SA"/>
        </w:rPr>
        <w:t>/202</w:t>
      </w:r>
      <w:r w:rsidR="00BB6CA3">
        <w:rPr>
          <w:rFonts w:asciiTheme="minorHAnsi" w:eastAsiaTheme="minorEastAsia" w:hAnsiTheme="minorHAnsi" w:cstheme="minorHAnsi"/>
          <w:sz w:val="22"/>
          <w:szCs w:val="22"/>
          <w:u w:val="single"/>
          <w:lang w:eastAsia="ar-SA"/>
        </w:rPr>
        <w:t>4</w:t>
      </w:r>
      <w:r w:rsidRPr="00C20594">
        <w:rPr>
          <w:rFonts w:asciiTheme="minorHAnsi" w:eastAsiaTheme="minorEastAsia" w:hAnsiTheme="minorHAnsi" w:cstheme="minorHAnsi"/>
          <w:sz w:val="22"/>
          <w:szCs w:val="22"/>
        </w:rPr>
        <w:tab/>
        <w:t xml:space="preserve">      </w:t>
      </w:r>
    </w:p>
    <w:p w14:paraId="1E992FEC" w14:textId="77777777" w:rsidR="00C20594" w:rsidRPr="00C20594" w:rsidRDefault="00C20594" w:rsidP="00C20594">
      <w:pPr>
        <w:autoSpaceDE w:val="0"/>
        <w:spacing w:line="276" w:lineRule="auto"/>
        <w:rPr>
          <w:rFonts w:asciiTheme="minorHAnsi" w:eastAsiaTheme="minorEastAsia" w:hAnsiTheme="minorHAnsi" w:cstheme="minorHAnsi"/>
          <w:sz w:val="22"/>
          <w:szCs w:val="22"/>
        </w:rPr>
      </w:pPr>
    </w:p>
    <w:p w14:paraId="75D02FAC"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Il/la sottoscritto/a_____________________________________________________________</w:t>
      </w:r>
    </w:p>
    <w:p w14:paraId="4EC1C980"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nato/a </w:t>
      </w:r>
      <w:proofErr w:type="spellStart"/>
      <w:r w:rsidRPr="00C20594">
        <w:rPr>
          <w:rFonts w:asciiTheme="minorHAnsi" w:eastAsiaTheme="minorEastAsia" w:hAnsiTheme="minorHAnsi" w:cstheme="minorHAnsi"/>
          <w:sz w:val="22"/>
          <w:szCs w:val="22"/>
        </w:rPr>
        <w:t>a</w:t>
      </w:r>
      <w:proofErr w:type="spellEnd"/>
      <w:r w:rsidRPr="00C20594">
        <w:rPr>
          <w:rFonts w:asciiTheme="minorHAnsi" w:eastAsiaTheme="minorEastAsia" w:hAnsiTheme="minorHAnsi" w:cstheme="minorHAnsi"/>
          <w:sz w:val="22"/>
          <w:szCs w:val="22"/>
        </w:rPr>
        <w:t xml:space="preserve"> _______________________________________________ il ____________________</w:t>
      </w:r>
    </w:p>
    <w:p w14:paraId="7B5C229E"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codice fiscale |__|__|__|__|__|__|__|__|__|__|__|__|__|__|__|__|</w:t>
      </w:r>
    </w:p>
    <w:p w14:paraId="18A8EF8D"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residente a ___________________________via_____________________________________</w:t>
      </w:r>
    </w:p>
    <w:p w14:paraId="23FABA48"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recapito tel. _____________________________ recapito </w:t>
      </w:r>
      <w:proofErr w:type="spellStart"/>
      <w:r w:rsidRPr="00C20594">
        <w:rPr>
          <w:rFonts w:asciiTheme="minorHAnsi" w:eastAsiaTheme="minorEastAsia" w:hAnsiTheme="minorHAnsi" w:cstheme="minorHAnsi"/>
          <w:sz w:val="22"/>
          <w:szCs w:val="22"/>
        </w:rPr>
        <w:t>cell</w:t>
      </w:r>
      <w:proofErr w:type="spellEnd"/>
      <w:r w:rsidRPr="00C20594">
        <w:rPr>
          <w:rFonts w:asciiTheme="minorHAnsi" w:eastAsiaTheme="minorEastAsia" w:hAnsiTheme="minorHAnsi" w:cstheme="minorHAnsi"/>
          <w:sz w:val="22"/>
          <w:szCs w:val="22"/>
        </w:rPr>
        <w:t>. _____________________</w:t>
      </w:r>
    </w:p>
    <w:p w14:paraId="64C92FA0"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indirizzo E-Mail _______________________________indirizzo PEC______________________________</w:t>
      </w:r>
    </w:p>
    <w:p w14:paraId="1534F44E" w14:textId="77777777" w:rsidR="00C20594" w:rsidRPr="00C20594" w:rsidRDefault="00C20594" w:rsidP="00C20594">
      <w:pPr>
        <w:autoSpaceDE w:val="0"/>
        <w:spacing w:line="480" w:lineRule="auto"/>
        <w:rPr>
          <w:rFonts w:asciiTheme="minorHAnsi" w:eastAsiaTheme="minorEastAsia" w:hAnsiTheme="minorHAnsi" w:cstheme="minorHAnsi"/>
          <w:b/>
          <w:sz w:val="18"/>
          <w:szCs w:val="18"/>
        </w:rPr>
      </w:pPr>
      <w:r w:rsidRPr="00C20594">
        <w:rPr>
          <w:rFonts w:asciiTheme="minorHAnsi" w:eastAsiaTheme="minorEastAsia" w:hAnsiTheme="minorHAnsi" w:cstheme="minorHAnsi"/>
          <w:sz w:val="22"/>
          <w:szCs w:val="22"/>
        </w:rPr>
        <w:t>in servizio presso ______________________________ con la qualifica di __________________</w:t>
      </w:r>
    </w:p>
    <w:p w14:paraId="2B8D0C62" w14:textId="77777777" w:rsidR="00C20594" w:rsidRPr="00C20594" w:rsidRDefault="00C20594" w:rsidP="00C20594">
      <w:pPr>
        <w:autoSpaceDE w:val="0"/>
        <w:spacing w:line="480" w:lineRule="auto"/>
        <w:jc w:val="center"/>
        <w:rPr>
          <w:rFonts w:ascii="Arial" w:eastAsiaTheme="minorEastAsia" w:hAnsi="Arial" w:cs="Arial"/>
          <w:sz w:val="18"/>
          <w:szCs w:val="18"/>
        </w:rPr>
      </w:pPr>
      <w:r w:rsidRPr="00C20594">
        <w:rPr>
          <w:rFonts w:ascii="Arial" w:eastAsiaTheme="minorEastAsia" w:hAnsi="Arial" w:cs="Arial"/>
          <w:b/>
          <w:sz w:val="18"/>
          <w:szCs w:val="18"/>
        </w:rPr>
        <w:t>CHIEDE</w:t>
      </w:r>
    </w:p>
    <w:p w14:paraId="5D20E058" w14:textId="5546A77D" w:rsidR="00C20594" w:rsidRPr="00C20594" w:rsidRDefault="00C20594" w:rsidP="00C20594">
      <w:pPr>
        <w:autoSpaceDE w:val="0"/>
        <w:spacing w:line="480" w:lineRule="auto"/>
        <w:rPr>
          <w:rFonts w:ascii="Arial" w:eastAsiaTheme="minorEastAsia" w:hAnsi="Arial" w:cs="Arial"/>
          <w:sz w:val="18"/>
          <w:szCs w:val="18"/>
        </w:rPr>
      </w:pPr>
      <w:r w:rsidRPr="00C20594">
        <w:rPr>
          <w:rFonts w:ascii="Arial" w:eastAsiaTheme="minorEastAsia" w:hAnsi="Arial" w:cs="Arial"/>
          <w:sz w:val="18"/>
          <w:szCs w:val="18"/>
        </w:rPr>
        <w:t>Di partecipare alla selezione per l’attribuzione dell’incarico di</w:t>
      </w:r>
      <w:r w:rsidR="0067471F">
        <w:rPr>
          <w:rFonts w:ascii="Arial" w:eastAsiaTheme="minorEastAsia" w:hAnsi="Arial" w:cs="Arial"/>
          <w:sz w:val="18"/>
          <w:szCs w:val="18"/>
        </w:rPr>
        <w:t xml:space="preserve"> COMPONENTE DEL </w:t>
      </w:r>
      <w:r w:rsidR="00A04EB6">
        <w:rPr>
          <w:rFonts w:ascii="Arial" w:eastAsiaTheme="minorEastAsia" w:hAnsi="Arial" w:cs="Arial"/>
          <w:sz w:val="18"/>
          <w:szCs w:val="18"/>
        </w:rPr>
        <w:t>GRUPPO DI LAVORO</w:t>
      </w:r>
      <w:r w:rsidRPr="00C20594">
        <w:rPr>
          <w:rFonts w:ascii="Arial" w:eastAsiaTheme="minorEastAsia" w:hAnsi="Arial" w:cs="Arial"/>
          <w:sz w:val="18"/>
          <w:szCs w:val="18"/>
        </w:rPr>
        <w:t xml:space="preserve"> relativamente al progetto </w:t>
      </w:r>
      <w:r w:rsidR="00A04EB6">
        <w:rPr>
          <w:rFonts w:ascii="Arial" w:eastAsiaTheme="minorEastAsia" w:hAnsi="Arial" w:cs="Arial"/>
          <w:sz w:val="18"/>
          <w:szCs w:val="18"/>
        </w:rPr>
        <w:t>di cui in oggetto</w:t>
      </w:r>
      <w:r>
        <w:rPr>
          <w:rFonts w:ascii="Arial" w:eastAsiaTheme="minorEastAsia" w:hAnsi="Arial" w:cs="Arial"/>
          <w:sz w:val="18"/>
          <w:szCs w:val="18"/>
        </w:rPr>
        <w:t xml:space="preserve"> </w:t>
      </w:r>
    </w:p>
    <w:tbl>
      <w:tblPr>
        <w:tblW w:w="10201" w:type="dxa"/>
        <w:jc w:val="center"/>
        <w:tblLayout w:type="fixed"/>
        <w:tblCellMar>
          <w:left w:w="70" w:type="dxa"/>
          <w:right w:w="70" w:type="dxa"/>
        </w:tblCellMar>
        <w:tblLook w:val="04A0" w:firstRow="1" w:lastRow="0" w:firstColumn="1" w:lastColumn="0" w:noHBand="0" w:noVBand="1"/>
      </w:tblPr>
      <w:tblGrid>
        <w:gridCol w:w="6799"/>
        <w:gridCol w:w="3402"/>
      </w:tblGrid>
      <w:tr w:rsidR="00743857" w:rsidRPr="00C20594" w14:paraId="25F394FB" w14:textId="77777777" w:rsidTr="00BC1C1C">
        <w:trPr>
          <w:trHeight w:val="174"/>
          <w:jc w:val="center"/>
        </w:trPr>
        <w:tc>
          <w:tcPr>
            <w:tcW w:w="6799" w:type="dxa"/>
            <w:tcBorders>
              <w:top w:val="single" w:sz="4" w:space="0" w:color="auto"/>
              <w:left w:val="single" w:sz="4" w:space="0" w:color="000000"/>
              <w:bottom w:val="single" w:sz="4" w:space="0" w:color="auto"/>
              <w:right w:val="single" w:sz="4" w:space="0" w:color="auto"/>
            </w:tcBorders>
            <w:shd w:val="clear" w:color="auto" w:fill="CCCCFF"/>
          </w:tcPr>
          <w:p w14:paraId="62EFB104" w14:textId="77777777" w:rsidR="00743857" w:rsidRPr="00C20594" w:rsidRDefault="00743857" w:rsidP="00C20594">
            <w:pPr>
              <w:suppressAutoHyphens/>
              <w:spacing w:after="200"/>
              <w:mirrorIndents/>
              <w:rPr>
                <w:rFonts w:ascii="Arial" w:eastAsiaTheme="minorEastAsia" w:hAnsi="Arial" w:cs="Arial"/>
                <w:b/>
                <w:bCs/>
                <w:color w:val="333333"/>
                <w:sz w:val="18"/>
                <w:szCs w:val="18"/>
              </w:rPr>
            </w:pPr>
            <w:r w:rsidRPr="00C20594">
              <w:rPr>
                <w:rFonts w:ascii="Arial" w:eastAsiaTheme="minorEastAsia" w:hAnsi="Arial" w:cs="Arial"/>
                <w:b/>
                <w:bCs/>
                <w:color w:val="333333"/>
                <w:sz w:val="18"/>
                <w:szCs w:val="18"/>
              </w:rPr>
              <w:t>Ruolo per il quale si concorre</w:t>
            </w:r>
          </w:p>
        </w:tc>
        <w:tc>
          <w:tcPr>
            <w:tcW w:w="3402" w:type="dxa"/>
            <w:tcBorders>
              <w:top w:val="single" w:sz="4" w:space="0" w:color="auto"/>
              <w:left w:val="single" w:sz="4" w:space="0" w:color="000000"/>
              <w:bottom w:val="single" w:sz="4" w:space="0" w:color="auto"/>
              <w:right w:val="single" w:sz="4" w:space="0" w:color="auto"/>
            </w:tcBorders>
            <w:shd w:val="clear" w:color="auto" w:fill="CCCCFF"/>
          </w:tcPr>
          <w:p w14:paraId="2066E1DD" w14:textId="329390A9" w:rsidR="00743857" w:rsidRPr="00C20594" w:rsidRDefault="00743857" w:rsidP="00C20594">
            <w:pPr>
              <w:suppressAutoHyphens/>
              <w:spacing w:after="200"/>
              <w:mirrorIndents/>
              <w:rPr>
                <w:rFonts w:ascii="Arial" w:eastAsiaTheme="minorEastAsia" w:hAnsi="Arial" w:cs="Arial"/>
                <w:b/>
                <w:bCs/>
                <w:color w:val="333333"/>
                <w:sz w:val="18"/>
                <w:szCs w:val="18"/>
              </w:rPr>
            </w:pPr>
            <w:r>
              <w:rPr>
                <w:rFonts w:ascii="Arial" w:eastAsiaTheme="minorEastAsia" w:hAnsi="Arial" w:cs="Arial"/>
                <w:b/>
                <w:bCs/>
                <w:color w:val="333333"/>
                <w:sz w:val="18"/>
                <w:szCs w:val="18"/>
              </w:rPr>
              <w:t xml:space="preserve">Barrare la casella per indicare </w:t>
            </w:r>
            <w:r w:rsidR="00A04EB6">
              <w:rPr>
                <w:rFonts w:ascii="Arial" w:eastAsiaTheme="minorEastAsia" w:hAnsi="Arial" w:cs="Arial"/>
                <w:b/>
                <w:bCs/>
                <w:color w:val="333333"/>
                <w:sz w:val="18"/>
                <w:szCs w:val="18"/>
              </w:rPr>
              <w:t>la</w:t>
            </w:r>
            <w:r w:rsidR="00C949B2">
              <w:rPr>
                <w:rFonts w:ascii="Arial" w:eastAsiaTheme="minorEastAsia" w:hAnsi="Arial" w:cs="Arial"/>
                <w:b/>
                <w:bCs/>
                <w:color w:val="333333"/>
                <w:sz w:val="18"/>
                <w:szCs w:val="18"/>
              </w:rPr>
              <w:t xml:space="preserve"> partecipazione</w:t>
            </w:r>
          </w:p>
        </w:tc>
      </w:tr>
      <w:tr w:rsidR="00BB6CA3" w:rsidRPr="00C20594" w14:paraId="61CB437A" w14:textId="77777777" w:rsidTr="00BC1C1C">
        <w:trPr>
          <w:trHeight w:val="555"/>
          <w:jc w:val="center"/>
        </w:trPr>
        <w:tc>
          <w:tcPr>
            <w:tcW w:w="6799" w:type="dxa"/>
            <w:tcBorders>
              <w:top w:val="single" w:sz="4" w:space="0" w:color="auto"/>
              <w:left w:val="single" w:sz="4" w:space="0" w:color="000000"/>
              <w:bottom w:val="single" w:sz="4" w:space="0" w:color="auto"/>
              <w:right w:val="single" w:sz="4" w:space="0" w:color="auto"/>
            </w:tcBorders>
          </w:tcPr>
          <w:p w14:paraId="06F8D036" w14:textId="6DE510F6" w:rsidR="00BB6CA3" w:rsidRPr="00C20594" w:rsidRDefault="00BB6CA3" w:rsidP="00BB6CA3">
            <w:pPr>
              <w:suppressAutoHyphens/>
              <w:spacing w:after="200"/>
              <w:ind w:firstLine="708"/>
              <w:mirrorIndents/>
              <w:rPr>
                <w:rFonts w:asciiTheme="minorHAnsi" w:eastAsiaTheme="minorEastAsia" w:hAnsiTheme="minorHAnsi" w:cstheme="minorHAnsi"/>
                <w:b/>
                <w:bCs/>
                <w:color w:val="333333"/>
                <w:sz w:val="22"/>
                <w:szCs w:val="22"/>
              </w:rPr>
            </w:pPr>
            <w:r>
              <w:rPr>
                <w:spacing w:val="-1"/>
              </w:rPr>
              <w:t xml:space="preserve">Responsabile </w:t>
            </w:r>
            <w:r>
              <w:t>TEAM PER LA DISPERSIONE</w:t>
            </w:r>
            <w:r>
              <w:rPr>
                <w:spacing w:val="2"/>
              </w:rPr>
              <w:t xml:space="preserve"> </w:t>
            </w:r>
          </w:p>
        </w:tc>
        <w:tc>
          <w:tcPr>
            <w:tcW w:w="3402" w:type="dxa"/>
            <w:tcBorders>
              <w:top w:val="single" w:sz="4" w:space="0" w:color="auto"/>
              <w:left w:val="single" w:sz="4" w:space="0" w:color="000000"/>
              <w:bottom w:val="single" w:sz="4" w:space="0" w:color="auto"/>
              <w:right w:val="single" w:sz="4" w:space="0" w:color="auto"/>
            </w:tcBorders>
          </w:tcPr>
          <w:p w14:paraId="12585540" w14:textId="77777777" w:rsidR="00BB6CA3" w:rsidRPr="00C20594" w:rsidRDefault="00BB6CA3" w:rsidP="00EB52E0">
            <w:pPr>
              <w:suppressAutoHyphens/>
              <w:spacing w:after="200"/>
              <w:mirrorIndents/>
              <w:rPr>
                <w:rFonts w:asciiTheme="minorHAnsi" w:eastAsiaTheme="minorEastAsia" w:hAnsiTheme="minorHAnsi" w:cstheme="minorHAnsi"/>
                <w:b/>
                <w:bCs/>
                <w:color w:val="333333"/>
                <w:sz w:val="22"/>
                <w:szCs w:val="22"/>
              </w:rPr>
            </w:pPr>
          </w:p>
        </w:tc>
      </w:tr>
      <w:tr w:rsidR="00BB6CA3" w:rsidRPr="00C20594" w14:paraId="3C84421D" w14:textId="77777777" w:rsidTr="00BC1C1C">
        <w:trPr>
          <w:trHeight w:val="555"/>
          <w:jc w:val="center"/>
        </w:trPr>
        <w:tc>
          <w:tcPr>
            <w:tcW w:w="6799" w:type="dxa"/>
            <w:tcBorders>
              <w:top w:val="single" w:sz="4" w:space="0" w:color="auto"/>
              <w:left w:val="single" w:sz="4" w:space="0" w:color="000000"/>
              <w:bottom w:val="single" w:sz="4" w:space="0" w:color="auto"/>
              <w:right w:val="single" w:sz="4" w:space="0" w:color="auto"/>
            </w:tcBorders>
          </w:tcPr>
          <w:p w14:paraId="14367A24" w14:textId="07C8B25E" w:rsidR="00BB6CA3" w:rsidRPr="00C20594" w:rsidRDefault="00BB6CA3" w:rsidP="00BB6CA3">
            <w:pPr>
              <w:suppressAutoHyphens/>
              <w:spacing w:after="200"/>
              <w:ind w:firstLine="708"/>
              <w:mirrorIndents/>
              <w:rPr>
                <w:rFonts w:asciiTheme="minorHAnsi" w:eastAsiaTheme="minorEastAsia" w:hAnsiTheme="minorHAnsi" w:cstheme="minorHAnsi"/>
                <w:b/>
                <w:bCs/>
                <w:color w:val="333333"/>
                <w:sz w:val="22"/>
                <w:szCs w:val="22"/>
              </w:rPr>
            </w:pPr>
            <w:r>
              <w:rPr>
                <w:spacing w:val="-1"/>
              </w:rPr>
              <w:t>Componente</w:t>
            </w:r>
            <w:r>
              <w:rPr>
                <w:spacing w:val="1"/>
              </w:rPr>
              <w:t xml:space="preserve"> </w:t>
            </w:r>
            <w:r>
              <w:t>TEAM PER LA DISPERSIONE</w:t>
            </w:r>
          </w:p>
        </w:tc>
        <w:tc>
          <w:tcPr>
            <w:tcW w:w="3402" w:type="dxa"/>
            <w:tcBorders>
              <w:top w:val="single" w:sz="4" w:space="0" w:color="auto"/>
              <w:left w:val="single" w:sz="4" w:space="0" w:color="000000"/>
              <w:bottom w:val="single" w:sz="4" w:space="0" w:color="auto"/>
              <w:right w:val="single" w:sz="4" w:space="0" w:color="auto"/>
            </w:tcBorders>
          </w:tcPr>
          <w:p w14:paraId="08F86696" w14:textId="77777777" w:rsidR="00BB6CA3" w:rsidRPr="00C20594" w:rsidRDefault="00BB6CA3" w:rsidP="00EB52E0">
            <w:pPr>
              <w:suppressAutoHyphens/>
              <w:spacing w:after="200"/>
              <w:mirrorIndents/>
              <w:rPr>
                <w:rFonts w:asciiTheme="minorHAnsi" w:eastAsiaTheme="minorEastAsia" w:hAnsiTheme="minorHAnsi" w:cstheme="minorHAnsi"/>
                <w:b/>
                <w:bCs/>
                <w:color w:val="333333"/>
                <w:sz w:val="22"/>
                <w:szCs w:val="22"/>
              </w:rPr>
            </w:pPr>
          </w:p>
        </w:tc>
      </w:tr>
      <w:tr w:rsidR="00BB6CA3" w:rsidRPr="00C20594" w14:paraId="6B230800" w14:textId="77777777" w:rsidTr="00BC1C1C">
        <w:trPr>
          <w:trHeight w:val="555"/>
          <w:jc w:val="center"/>
        </w:trPr>
        <w:tc>
          <w:tcPr>
            <w:tcW w:w="6799" w:type="dxa"/>
            <w:tcBorders>
              <w:top w:val="single" w:sz="4" w:space="0" w:color="auto"/>
              <w:left w:val="single" w:sz="4" w:space="0" w:color="000000"/>
              <w:bottom w:val="single" w:sz="4" w:space="0" w:color="auto"/>
              <w:right w:val="single" w:sz="4" w:space="0" w:color="auto"/>
            </w:tcBorders>
          </w:tcPr>
          <w:p w14:paraId="6F75D811" w14:textId="396F8382" w:rsidR="00BB6CA3" w:rsidRPr="00C20594" w:rsidRDefault="00BB6CA3" w:rsidP="00BB6CA3">
            <w:pPr>
              <w:suppressAutoHyphens/>
              <w:spacing w:after="200"/>
              <w:ind w:firstLine="708"/>
              <w:mirrorIndents/>
              <w:rPr>
                <w:rFonts w:asciiTheme="minorHAnsi" w:eastAsiaTheme="minorEastAsia" w:hAnsiTheme="minorHAnsi" w:cstheme="minorHAnsi"/>
                <w:b/>
                <w:bCs/>
                <w:color w:val="333333"/>
                <w:sz w:val="22"/>
                <w:szCs w:val="22"/>
              </w:rPr>
            </w:pPr>
            <w:r>
              <w:rPr>
                <w:spacing w:val="-1"/>
              </w:rPr>
              <w:t>Componente</w:t>
            </w:r>
            <w:r>
              <w:rPr>
                <w:spacing w:val="1"/>
              </w:rPr>
              <w:t xml:space="preserve"> </w:t>
            </w:r>
            <w:r>
              <w:t>TEAM PER LA DISPERSIONE</w:t>
            </w:r>
          </w:p>
        </w:tc>
        <w:tc>
          <w:tcPr>
            <w:tcW w:w="3402" w:type="dxa"/>
            <w:tcBorders>
              <w:top w:val="single" w:sz="4" w:space="0" w:color="auto"/>
              <w:left w:val="single" w:sz="4" w:space="0" w:color="000000"/>
              <w:bottom w:val="single" w:sz="4" w:space="0" w:color="auto"/>
              <w:right w:val="single" w:sz="4" w:space="0" w:color="auto"/>
            </w:tcBorders>
          </w:tcPr>
          <w:p w14:paraId="16EF086D" w14:textId="77777777" w:rsidR="00BB6CA3" w:rsidRPr="00C20594" w:rsidRDefault="00BB6CA3" w:rsidP="00EB52E0">
            <w:pPr>
              <w:suppressAutoHyphens/>
              <w:spacing w:after="200"/>
              <w:mirrorIndents/>
              <w:rPr>
                <w:rFonts w:asciiTheme="minorHAnsi" w:eastAsiaTheme="minorEastAsia" w:hAnsiTheme="minorHAnsi" w:cstheme="minorHAnsi"/>
                <w:b/>
                <w:bCs/>
                <w:color w:val="333333"/>
                <w:sz w:val="22"/>
                <w:szCs w:val="22"/>
              </w:rPr>
            </w:pPr>
          </w:p>
        </w:tc>
      </w:tr>
    </w:tbl>
    <w:p w14:paraId="4DE8873F" w14:textId="77777777" w:rsidR="00C20594" w:rsidRPr="00C20594" w:rsidRDefault="00C20594" w:rsidP="00C20594">
      <w:pPr>
        <w:autoSpaceDE w:val="0"/>
        <w:spacing w:after="200"/>
        <w:mirrorIndents/>
        <w:rPr>
          <w:rFonts w:asciiTheme="minorHAnsi" w:eastAsiaTheme="minorEastAsia" w:hAnsiTheme="minorHAnsi" w:cstheme="minorHAnsi"/>
          <w:sz w:val="22"/>
          <w:szCs w:val="22"/>
        </w:rPr>
      </w:pPr>
    </w:p>
    <w:p w14:paraId="6C995340" w14:textId="77777777" w:rsidR="00C20594" w:rsidRPr="00C20594" w:rsidRDefault="00C20594" w:rsidP="00C20594">
      <w:pPr>
        <w:autoSpaceDE w:val="0"/>
        <w:spacing w:after="200"/>
        <w:mirrorIndents/>
        <w:rPr>
          <w:rFonts w:ascii="Arial" w:eastAsiaTheme="minorEastAsia" w:hAnsi="Arial" w:cs="Arial"/>
          <w:sz w:val="18"/>
          <w:szCs w:val="18"/>
          <w:lang w:eastAsia="ar-SA"/>
        </w:rPr>
      </w:pPr>
      <w:r w:rsidRPr="00C20594">
        <w:rPr>
          <w:rFonts w:ascii="Arial" w:eastAsiaTheme="minorEastAsia" w:hAnsi="Arial" w:cs="Arial"/>
          <w:sz w:val="18"/>
          <w:szCs w:val="18"/>
        </w:rPr>
        <w:t>A tal fine, consapevole della responsabilità penale e della decadenza da eventuali benefici acquisiti</w:t>
      </w:r>
      <w:r w:rsidRPr="00C20594">
        <w:rPr>
          <w:rFonts w:ascii="Arial" w:eastAsiaTheme="minorEastAsia" w:hAnsi="Arial" w:cs="Arial"/>
          <w:sz w:val="18"/>
          <w:szCs w:val="18"/>
          <w:lang w:eastAsia="ar-SA"/>
        </w:rPr>
        <w:t>. N</w:t>
      </w:r>
      <w:r w:rsidRPr="00C20594">
        <w:rPr>
          <w:rFonts w:ascii="Arial" w:eastAsiaTheme="minorEastAsia" w:hAnsi="Arial" w:cs="Arial"/>
          <w:sz w:val="18"/>
          <w:szCs w:val="18"/>
        </w:rPr>
        <w:t xml:space="preserve">el caso di dichiarazioni mendaci, </w:t>
      </w:r>
      <w:r w:rsidRPr="00C20594">
        <w:rPr>
          <w:rFonts w:ascii="Arial" w:eastAsiaTheme="minorEastAsia" w:hAnsi="Arial" w:cs="Arial"/>
          <w:b/>
          <w:sz w:val="18"/>
          <w:szCs w:val="18"/>
        </w:rPr>
        <w:t>dichiara</w:t>
      </w:r>
      <w:r w:rsidRPr="00C20594">
        <w:rPr>
          <w:rFonts w:ascii="Arial" w:eastAsiaTheme="minorEastAsia" w:hAnsi="Arial" w:cs="Arial"/>
          <w:sz w:val="18"/>
          <w:szCs w:val="18"/>
        </w:rPr>
        <w:t xml:space="preserve"> sotto la propria responsabilità quanto segue:</w:t>
      </w:r>
    </w:p>
    <w:p w14:paraId="511BB682"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aver preso visione delle condizioni previste dal bando</w:t>
      </w:r>
    </w:p>
    <w:p w14:paraId="2F358799"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essere in godimento dei diritti politici</w:t>
      </w:r>
    </w:p>
    <w:p w14:paraId="339FC16A" w14:textId="317F4DCB"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di non aver subito condanne penali ovvero di avere i seguenti provvedimenti penali</w:t>
      </w:r>
    </w:p>
    <w:p w14:paraId="12CBC844" w14:textId="77777777" w:rsidR="00C20594" w:rsidRPr="00C20594" w:rsidRDefault="00C20594" w:rsidP="00C20594">
      <w:pPr>
        <w:autoSpaceDE w:val="0"/>
        <w:spacing w:after="200"/>
        <w:contextualSpacing/>
        <w:mirrorIndents/>
        <w:rPr>
          <w:rFonts w:ascii="Arial" w:eastAsiaTheme="minorEastAsia" w:hAnsi="Arial" w:cs="Arial"/>
        </w:rPr>
      </w:pPr>
    </w:p>
    <w:p w14:paraId="2ECE9A7E" w14:textId="77777777" w:rsidR="00C20594" w:rsidRPr="00C20594" w:rsidRDefault="00C20594" w:rsidP="00C20594">
      <w:pPr>
        <w:autoSpaceDE w:val="0"/>
        <w:spacing w:after="200"/>
        <w:contextualSpacing/>
        <w:mirrorIndents/>
        <w:rPr>
          <w:rFonts w:ascii="Arial" w:eastAsiaTheme="minorEastAsia" w:hAnsi="Arial" w:cs="Arial"/>
          <w:sz w:val="18"/>
          <w:szCs w:val="18"/>
        </w:rPr>
      </w:pPr>
      <w:r w:rsidRPr="00C20594">
        <w:rPr>
          <w:rFonts w:ascii="Arial" w:eastAsiaTheme="minorEastAsia" w:hAnsi="Arial" w:cs="Arial"/>
        </w:rPr>
        <w:t>__________________________________________________________________</w:t>
      </w:r>
    </w:p>
    <w:p w14:paraId="5BFFE39D" w14:textId="77777777" w:rsidR="00EB52E0" w:rsidRPr="00EB52E0" w:rsidRDefault="00EB52E0" w:rsidP="00EB52E0">
      <w:pPr>
        <w:suppressAutoHyphens/>
        <w:autoSpaceDE w:val="0"/>
        <w:spacing w:after="200" w:line="276" w:lineRule="auto"/>
        <w:ind w:left="720"/>
        <w:mirrorIndents/>
        <w:rPr>
          <w:rFonts w:ascii="Arial" w:eastAsiaTheme="minorEastAsia" w:hAnsi="Arial" w:cs="Arial"/>
        </w:rPr>
      </w:pPr>
    </w:p>
    <w:p w14:paraId="470999AE" w14:textId="2FF819BB"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non avere procedimenti penali pendenti, ovvero di avere i seguenti procedimenti penali pendenti: </w:t>
      </w:r>
    </w:p>
    <w:p w14:paraId="5659941B" w14:textId="77777777" w:rsidR="00C20594" w:rsidRPr="00C20594" w:rsidRDefault="00C20594" w:rsidP="00C20594">
      <w:pPr>
        <w:autoSpaceDE w:val="0"/>
        <w:spacing w:after="200"/>
        <w:contextualSpacing/>
        <w:mirrorIndents/>
        <w:rPr>
          <w:rFonts w:ascii="Arial" w:eastAsiaTheme="minorEastAsia" w:hAnsi="Arial" w:cs="Arial"/>
        </w:rPr>
      </w:pPr>
    </w:p>
    <w:p w14:paraId="4593BF3A" w14:textId="77777777" w:rsidR="00C20594" w:rsidRPr="00C20594" w:rsidRDefault="00C20594" w:rsidP="00C20594">
      <w:pPr>
        <w:autoSpaceDE w:val="0"/>
        <w:spacing w:after="200"/>
        <w:contextualSpacing/>
        <w:mirrorIndents/>
        <w:rPr>
          <w:rFonts w:ascii="Arial" w:eastAsiaTheme="minorEastAsia" w:hAnsi="Arial" w:cs="Arial"/>
          <w:sz w:val="18"/>
          <w:szCs w:val="18"/>
        </w:rPr>
      </w:pPr>
      <w:r w:rsidRPr="00C20594">
        <w:rPr>
          <w:rFonts w:ascii="Arial" w:eastAsiaTheme="minorEastAsia" w:hAnsi="Arial" w:cs="Arial"/>
        </w:rPr>
        <w:t>__________________________________________________________________</w:t>
      </w:r>
    </w:p>
    <w:p w14:paraId="4A0D341C" w14:textId="77777777" w:rsidR="00EB52E0" w:rsidRDefault="00EB52E0" w:rsidP="00EB52E0">
      <w:pPr>
        <w:suppressAutoHyphens/>
        <w:autoSpaceDE w:val="0"/>
        <w:spacing w:after="200" w:line="276" w:lineRule="auto"/>
        <w:ind w:left="720"/>
        <w:mirrorIndents/>
        <w:rPr>
          <w:rFonts w:ascii="Arial" w:eastAsiaTheme="minorEastAsia" w:hAnsi="Arial" w:cs="Arial"/>
          <w:sz w:val="18"/>
          <w:szCs w:val="18"/>
        </w:rPr>
      </w:pPr>
    </w:p>
    <w:p w14:paraId="501BF1BB" w14:textId="6C77C6A9"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impegnarsi a documentare puntualmente tutta l’attività svolta</w:t>
      </w:r>
    </w:p>
    <w:p w14:paraId="5B156EB8"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lastRenderedPageBreak/>
        <w:t xml:space="preserve">di essere disponibile </w:t>
      </w:r>
      <w:proofErr w:type="gramStart"/>
      <w:r w:rsidRPr="00C20594">
        <w:rPr>
          <w:rFonts w:ascii="Arial" w:eastAsiaTheme="minorEastAsia" w:hAnsi="Arial" w:cs="Arial"/>
          <w:sz w:val="18"/>
          <w:szCs w:val="18"/>
        </w:rPr>
        <w:t>ad</w:t>
      </w:r>
      <w:proofErr w:type="gramEnd"/>
      <w:r w:rsidRPr="00C20594">
        <w:rPr>
          <w:rFonts w:ascii="Arial" w:eastAsiaTheme="minorEastAsia" w:hAnsi="Arial" w:cs="Arial"/>
          <w:sz w:val="18"/>
          <w:szCs w:val="18"/>
        </w:rPr>
        <w:t xml:space="preserve"> adattarsi al calendario definito dal Gruppo Operativo di Piano</w:t>
      </w:r>
    </w:p>
    <w:p w14:paraId="06D20897" w14:textId="50807122" w:rsidR="0008242F" w:rsidRPr="00EB52E0" w:rsidRDefault="00C20594" w:rsidP="0008242F">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non essere in alcuna delle condizioni di incompatibilità con l’incarico previsti dalla norma vigente</w:t>
      </w:r>
    </w:p>
    <w:p w14:paraId="1F8530BE" w14:textId="2489EC60" w:rsidR="00C20594" w:rsidRPr="005E1D00" w:rsidRDefault="00C20594" w:rsidP="005E1D0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avere la competenza informatica l’uso della piattaforma on line “Gestione progetti </w:t>
      </w:r>
      <w:r w:rsidR="00EB52E0">
        <w:rPr>
          <w:rFonts w:ascii="Arial" w:eastAsiaTheme="minorEastAsia" w:hAnsi="Arial" w:cs="Arial"/>
          <w:sz w:val="18"/>
          <w:szCs w:val="18"/>
        </w:rPr>
        <w:t>PNRR</w:t>
      </w:r>
      <w:r w:rsidRPr="00C20594">
        <w:rPr>
          <w:rFonts w:ascii="Arial" w:eastAsiaTheme="minorEastAsia" w:hAnsi="Arial" w:cs="Arial"/>
          <w:sz w:val="18"/>
          <w:szCs w:val="18"/>
        </w:rPr>
        <w:t>”</w:t>
      </w:r>
    </w:p>
    <w:p w14:paraId="3B9D2D50" w14:textId="3AE830CF" w:rsidR="00D52F60" w:rsidRPr="005E1D00" w:rsidRDefault="00C20594" w:rsidP="00C20594">
      <w:pPr>
        <w:autoSpaceDE w:val="0"/>
        <w:spacing w:after="200"/>
        <w:mirrorIndents/>
        <w:rPr>
          <w:rFonts w:asciiTheme="minorHAnsi" w:eastAsiaTheme="minorEastAsia" w:hAnsiTheme="minorHAnsi" w:cstheme="minorBidi"/>
          <w:sz w:val="22"/>
          <w:szCs w:val="22"/>
        </w:rPr>
      </w:pPr>
      <w:r w:rsidRPr="00C20594">
        <w:rPr>
          <w:rFonts w:asciiTheme="minorHAnsi" w:eastAsiaTheme="minorEastAsia" w:hAnsiTheme="minorHAnsi" w:cstheme="minorBidi"/>
          <w:sz w:val="18"/>
          <w:szCs w:val="18"/>
        </w:rPr>
        <w:t>Data___________________ firma</w:t>
      </w:r>
      <w:r w:rsidRPr="00C20594">
        <w:rPr>
          <w:rFonts w:asciiTheme="minorHAnsi" w:eastAsiaTheme="minorEastAsia" w:hAnsiTheme="minorHAnsi" w:cstheme="minorBidi"/>
          <w:sz w:val="22"/>
          <w:szCs w:val="22"/>
        </w:rPr>
        <w:t>_____________________________________________</w:t>
      </w:r>
    </w:p>
    <w:p w14:paraId="7B09DBE0" w14:textId="77777777" w:rsidR="00C20594" w:rsidRPr="00C20594"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 xml:space="preserve">Si allega alla presente </w:t>
      </w:r>
    </w:p>
    <w:p w14:paraId="44450B99" w14:textId="77777777"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Documento di identità in fotocopia</w:t>
      </w:r>
    </w:p>
    <w:p w14:paraId="27DAC3BA" w14:textId="77777777"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Allegato B (griglia di valutazione)</w:t>
      </w:r>
    </w:p>
    <w:p w14:paraId="0E937391" w14:textId="7BD83CA2"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Curriculum Vita</w:t>
      </w:r>
      <w:r w:rsidR="00EB52E0">
        <w:rPr>
          <w:rFonts w:ascii="Arial" w:eastAsiaTheme="minorEastAsia" w:hAnsi="Arial" w:cs="Arial"/>
          <w:sz w:val="18"/>
          <w:szCs w:val="18"/>
        </w:rPr>
        <w:t>e</w:t>
      </w:r>
    </w:p>
    <w:p w14:paraId="49C52F9B" w14:textId="77777777" w:rsidR="00C20594" w:rsidRPr="00C20594" w:rsidRDefault="00C20594" w:rsidP="00C20594">
      <w:pPr>
        <w:widowControl w:val="0"/>
        <w:tabs>
          <w:tab w:val="left" w:pos="480"/>
        </w:tabs>
        <w:suppressAutoHyphens/>
        <w:autoSpaceDE w:val="0"/>
        <w:mirrorIndents/>
        <w:rPr>
          <w:rFonts w:ascii="Arial" w:eastAsiaTheme="minorEastAsia" w:hAnsi="Arial" w:cs="Arial"/>
          <w:sz w:val="18"/>
          <w:szCs w:val="18"/>
        </w:rPr>
      </w:pPr>
      <w:r w:rsidRPr="00C20594">
        <w:rPr>
          <w:rFonts w:ascii="Arial" w:eastAsiaTheme="minorEastAsia" w:hAnsi="Arial" w:cs="Arial"/>
          <w:sz w:val="18"/>
          <w:szCs w:val="18"/>
        </w:rPr>
        <w:t xml:space="preserve">N.B.: </w:t>
      </w:r>
      <w:r w:rsidRPr="00C20594">
        <w:rPr>
          <w:rFonts w:ascii="Arial" w:eastAsiaTheme="minorEastAsia" w:hAnsi="Arial" w:cs="Arial"/>
          <w:b/>
          <w:sz w:val="18"/>
          <w:szCs w:val="18"/>
          <w:u w:val="single"/>
        </w:rPr>
        <w:t>La domanda priva degli allegati e non firmati non verrà presa in considerazione</w:t>
      </w:r>
    </w:p>
    <w:p w14:paraId="002E1613" w14:textId="77777777" w:rsidR="002B13C0" w:rsidRDefault="002B13C0" w:rsidP="00C20594">
      <w:pPr>
        <w:autoSpaceDE w:val="0"/>
        <w:autoSpaceDN w:val="0"/>
        <w:adjustRightInd w:val="0"/>
        <w:spacing w:after="200"/>
        <w:mirrorIndents/>
        <w:rPr>
          <w:rFonts w:ascii="Arial" w:eastAsiaTheme="minorEastAsia" w:hAnsi="Arial" w:cs="Arial"/>
          <w:b/>
          <w:sz w:val="18"/>
          <w:szCs w:val="18"/>
        </w:rPr>
      </w:pPr>
    </w:p>
    <w:p w14:paraId="2CC03469" w14:textId="60719355" w:rsidR="00C20594" w:rsidRPr="00C20594" w:rsidRDefault="00C20594" w:rsidP="002B13C0">
      <w:pPr>
        <w:autoSpaceDE w:val="0"/>
        <w:autoSpaceDN w:val="0"/>
        <w:adjustRightInd w:val="0"/>
        <w:spacing w:after="200"/>
        <w:mirrorIndents/>
        <w:jc w:val="center"/>
        <w:rPr>
          <w:rFonts w:ascii="Arial" w:eastAsiaTheme="minorEastAsia" w:hAnsi="Arial" w:cs="Arial"/>
          <w:b/>
          <w:sz w:val="18"/>
          <w:szCs w:val="18"/>
        </w:rPr>
      </w:pPr>
      <w:r w:rsidRPr="00C20594">
        <w:rPr>
          <w:rFonts w:ascii="Arial" w:eastAsiaTheme="minorEastAsia" w:hAnsi="Arial" w:cs="Arial"/>
          <w:b/>
          <w:sz w:val="18"/>
          <w:szCs w:val="18"/>
        </w:rPr>
        <w:t>DICHIARAZIONI AGGIUNTIVE</w:t>
      </w:r>
    </w:p>
    <w:p w14:paraId="64A77795"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Il/la sottoscritto/a, AI SENSI DEGLI ART. 46 E 47 DEL DPR 28.12.2000 N. 445, CONSAPEVOLE DELLA</w:t>
      </w:r>
    </w:p>
    <w:p w14:paraId="07A38E5C"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RESPONSABILITA' PENALE CUI PUO’ ANDARE INCONTRO IN CASO DI AFFERMAZIONI MENDACI AI SENSI</w:t>
      </w:r>
    </w:p>
    <w:p w14:paraId="2899233C"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DELL'ART. 76 DEL MEDESIMO DPR 445/2000 DICHIARA DI AVERE LA NECESSARIA CONOSCENZA DELLA</w:t>
      </w:r>
    </w:p>
    <w:p w14:paraId="15E97709" w14:textId="1A71F840"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 xml:space="preserve">PIATTAFORMA </w:t>
      </w:r>
      <w:r w:rsidR="0067471F">
        <w:rPr>
          <w:rFonts w:ascii="Arial" w:eastAsiaTheme="minorEastAsia" w:hAnsi="Arial" w:cs="Arial"/>
          <w:b/>
          <w:i/>
          <w:sz w:val="18"/>
          <w:szCs w:val="18"/>
        </w:rPr>
        <w:t>PNRR</w:t>
      </w:r>
      <w:r w:rsidRPr="00C20594">
        <w:rPr>
          <w:rFonts w:ascii="Arial" w:eastAsiaTheme="minorEastAsia" w:hAnsi="Arial" w:cs="Arial"/>
          <w:b/>
          <w:i/>
          <w:sz w:val="18"/>
          <w:szCs w:val="18"/>
        </w:rPr>
        <w:t xml:space="preserve"> E DI QUANT’ALTRO OCCORRENTE PER SVOLGERE CON CORRETTEZZA TEMPESTIVITA’ ED EFFICACIA I COMPITI INERENTI </w:t>
      </w:r>
      <w:r w:rsidR="00C949B2">
        <w:rPr>
          <w:rFonts w:ascii="Arial" w:eastAsiaTheme="minorEastAsia" w:hAnsi="Arial" w:cs="Arial"/>
          <w:b/>
          <w:i/>
          <w:sz w:val="18"/>
          <w:szCs w:val="18"/>
        </w:rPr>
        <w:t>AL</w:t>
      </w:r>
      <w:r w:rsidRPr="00C20594">
        <w:rPr>
          <w:rFonts w:ascii="Arial" w:eastAsiaTheme="minorEastAsia" w:hAnsi="Arial" w:cs="Arial"/>
          <w:b/>
          <w:i/>
          <w:sz w:val="18"/>
          <w:szCs w:val="18"/>
        </w:rPr>
        <w:t>LA FIGURA PROFESSIONALE PER LA QUALE SI PARTECIPA</w:t>
      </w:r>
      <w:r w:rsidR="0067471F">
        <w:rPr>
          <w:rFonts w:ascii="Arial" w:eastAsiaTheme="minorEastAsia" w:hAnsi="Arial" w:cs="Arial"/>
          <w:b/>
          <w:i/>
          <w:sz w:val="18"/>
          <w:szCs w:val="18"/>
        </w:rPr>
        <w:t xml:space="preserve"> OVVERO DI ACQUISIRLA NEI TEMPI PREVISTI DALL’INCARICO</w:t>
      </w:r>
    </w:p>
    <w:p w14:paraId="38885DA0" w14:textId="77777777" w:rsidR="00C20594" w:rsidRPr="00C20594" w:rsidRDefault="00C20594" w:rsidP="00C20594">
      <w:pPr>
        <w:autoSpaceDE w:val="0"/>
        <w:spacing w:after="200"/>
        <w:mirrorIndents/>
        <w:rPr>
          <w:rFonts w:ascii="Arial" w:eastAsiaTheme="minorEastAsia" w:hAnsi="Arial" w:cs="Arial"/>
          <w:sz w:val="18"/>
          <w:szCs w:val="18"/>
        </w:rPr>
      </w:pPr>
    </w:p>
    <w:p w14:paraId="5E350780" w14:textId="224B9200" w:rsidR="000E446C"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482CC4F8" w14:textId="77777777" w:rsidR="002B13C0" w:rsidRDefault="002B13C0" w:rsidP="00C20594">
      <w:pPr>
        <w:autoSpaceDE w:val="0"/>
        <w:spacing w:after="200"/>
        <w:mirrorIndents/>
        <w:rPr>
          <w:rFonts w:ascii="Arial" w:eastAsiaTheme="minorEastAsia" w:hAnsi="Arial" w:cs="Arial"/>
          <w:sz w:val="18"/>
          <w:szCs w:val="18"/>
        </w:rPr>
      </w:pPr>
    </w:p>
    <w:p w14:paraId="6B4A6260" w14:textId="01F95CFD" w:rsidR="00C20594"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Il/la sottoscritto/a, ai sensi della legge 196/03, autorizza e alle successive modifiche e integrazioni GDPR 679/2016, autorizza l’istituto</w:t>
      </w:r>
      <w:r w:rsidR="00BC1C1C">
        <w:rPr>
          <w:rFonts w:ascii="Arial" w:eastAsiaTheme="minorEastAsia" w:hAnsi="Arial" w:cs="Arial"/>
          <w:sz w:val="18"/>
          <w:szCs w:val="18"/>
        </w:rPr>
        <w:t xml:space="preserve"> Comprensivo OMODEO-BEETHOVEN </w:t>
      </w:r>
      <w:r w:rsidRPr="00C20594">
        <w:rPr>
          <w:rFonts w:ascii="Arial" w:eastAsiaTheme="minorEastAsia" w:hAnsi="Arial" w:cs="Arial"/>
          <w:sz w:val="18"/>
          <w:szCs w:val="18"/>
        </w:rPr>
        <w:t>al trattamento dei dati contenuti nella presente autocertificazione esclusivamente nell’ambito e per i fini istituzionali della Pubblica Amministrazione</w:t>
      </w:r>
    </w:p>
    <w:p w14:paraId="5C5FC0BA" w14:textId="77777777" w:rsidR="002B13C0" w:rsidRPr="00C20594" w:rsidRDefault="002B13C0" w:rsidP="00C20594">
      <w:pPr>
        <w:autoSpaceDE w:val="0"/>
        <w:spacing w:after="200"/>
        <w:mirrorIndents/>
        <w:rPr>
          <w:rFonts w:ascii="Arial" w:eastAsiaTheme="minorEastAsia" w:hAnsi="Arial" w:cs="Arial"/>
          <w:sz w:val="18"/>
          <w:szCs w:val="18"/>
        </w:rPr>
      </w:pPr>
    </w:p>
    <w:p w14:paraId="7217749C" w14:textId="535B6EFA" w:rsidR="005E1D00" w:rsidRDefault="00C20594" w:rsidP="00EB52E0">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75BD6048" w14:textId="7D23A6D5" w:rsidR="00566D97" w:rsidRDefault="00566D97" w:rsidP="00EB52E0">
      <w:pPr>
        <w:autoSpaceDE w:val="0"/>
        <w:spacing w:after="200"/>
        <w:mirrorIndents/>
        <w:rPr>
          <w:rFonts w:ascii="Arial" w:eastAsiaTheme="minorEastAsia" w:hAnsi="Arial" w:cs="Arial"/>
          <w:sz w:val="18"/>
          <w:szCs w:val="18"/>
        </w:rPr>
      </w:pPr>
    </w:p>
    <w:p w14:paraId="5BC4432C" w14:textId="1351CA53" w:rsidR="00566D97" w:rsidRDefault="00566D97" w:rsidP="00EB52E0">
      <w:pPr>
        <w:autoSpaceDE w:val="0"/>
        <w:spacing w:after="200"/>
        <w:mirrorIndents/>
        <w:rPr>
          <w:rFonts w:ascii="Arial" w:eastAsiaTheme="minorEastAsia" w:hAnsi="Arial" w:cs="Arial"/>
          <w:sz w:val="18"/>
          <w:szCs w:val="18"/>
        </w:rPr>
      </w:pPr>
    </w:p>
    <w:p w14:paraId="43CB95BD" w14:textId="743C475A" w:rsidR="00566D97" w:rsidRDefault="00566D97" w:rsidP="00EB52E0">
      <w:pPr>
        <w:autoSpaceDE w:val="0"/>
        <w:spacing w:after="200"/>
        <w:mirrorIndents/>
        <w:rPr>
          <w:rFonts w:ascii="Arial" w:eastAsiaTheme="minorEastAsia" w:hAnsi="Arial" w:cs="Arial"/>
          <w:sz w:val="18"/>
          <w:szCs w:val="18"/>
        </w:rPr>
      </w:pPr>
    </w:p>
    <w:p w14:paraId="478A43C7" w14:textId="1E56FB58" w:rsidR="00566D97" w:rsidRDefault="00566D97" w:rsidP="00EB52E0">
      <w:pPr>
        <w:autoSpaceDE w:val="0"/>
        <w:spacing w:after="200"/>
        <w:mirrorIndents/>
        <w:rPr>
          <w:rFonts w:ascii="Arial" w:eastAsiaTheme="minorEastAsia" w:hAnsi="Arial" w:cs="Arial"/>
          <w:sz w:val="18"/>
          <w:szCs w:val="18"/>
        </w:rPr>
      </w:pPr>
    </w:p>
    <w:p w14:paraId="09F50E7A" w14:textId="193917F1" w:rsidR="00566D97" w:rsidRDefault="00566D97" w:rsidP="00EB52E0">
      <w:pPr>
        <w:autoSpaceDE w:val="0"/>
        <w:spacing w:after="200"/>
        <w:mirrorIndents/>
        <w:rPr>
          <w:rFonts w:ascii="Arial" w:eastAsiaTheme="minorEastAsia" w:hAnsi="Arial" w:cs="Arial"/>
          <w:sz w:val="18"/>
          <w:szCs w:val="18"/>
        </w:rPr>
      </w:pPr>
    </w:p>
    <w:p w14:paraId="3E58462D" w14:textId="5B890D14" w:rsidR="00566D97" w:rsidRDefault="00566D97" w:rsidP="00EB52E0">
      <w:pPr>
        <w:autoSpaceDE w:val="0"/>
        <w:spacing w:after="200"/>
        <w:mirrorIndents/>
        <w:rPr>
          <w:rFonts w:ascii="Arial" w:eastAsiaTheme="minorEastAsia" w:hAnsi="Arial" w:cs="Arial"/>
          <w:sz w:val="18"/>
          <w:szCs w:val="18"/>
        </w:rPr>
      </w:pPr>
    </w:p>
    <w:p w14:paraId="33C7A536" w14:textId="0D19E681" w:rsidR="00566D97" w:rsidRDefault="00566D97" w:rsidP="00EB52E0">
      <w:pPr>
        <w:autoSpaceDE w:val="0"/>
        <w:spacing w:after="200"/>
        <w:mirrorIndents/>
        <w:rPr>
          <w:rFonts w:ascii="Arial" w:eastAsiaTheme="minorEastAsia" w:hAnsi="Arial" w:cs="Arial"/>
          <w:sz w:val="18"/>
          <w:szCs w:val="18"/>
        </w:rPr>
      </w:pPr>
    </w:p>
    <w:p w14:paraId="35ACAD31" w14:textId="3C7D11D5" w:rsidR="00566D97" w:rsidRDefault="00566D97" w:rsidP="00EB52E0">
      <w:pPr>
        <w:autoSpaceDE w:val="0"/>
        <w:spacing w:after="200"/>
        <w:mirrorIndents/>
        <w:rPr>
          <w:rFonts w:ascii="Arial" w:eastAsiaTheme="minorEastAsia" w:hAnsi="Arial" w:cs="Arial"/>
          <w:sz w:val="18"/>
          <w:szCs w:val="18"/>
        </w:rPr>
      </w:pPr>
    </w:p>
    <w:p w14:paraId="2521FAD6" w14:textId="23A0B125" w:rsidR="00566D97" w:rsidRDefault="00566D97" w:rsidP="00EB52E0">
      <w:pPr>
        <w:autoSpaceDE w:val="0"/>
        <w:spacing w:after="200"/>
        <w:mirrorIndents/>
        <w:rPr>
          <w:rFonts w:ascii="Arial" w:eastAsiaTheme="minorEastAsia" w:hAnsi="Arial" w:cs="Arial"/>
          <w:sz w:val="18"/>
          <w:szCs w:val="18"/>
        </w:rPr>
      </w:pPr>
    </w:p>
    <w:p w14:paraId="66B8A444" w14:textId="5482BE03" w:rsidR="00566D97" w:rsidRDefault="00566D97" w:rsidP="00EB52E0">
      <w:pPr>
        <w:autoSpaceDE w:val="0"/>
        <w:spacing w:after="200"/>
        <w:mirrorIndents/>
        <w:rPr>
          <w:rFonts w:ascii="Arial" w:eastAsiaTheme="minorEastAsia" w:hAnsi="Arial" w:cs="Arial"/>
          <w:sz w:val="18"/>
          <w:szCs w:val="18"/>
        </w:rPr>
      </w:pPr>
    </w:p>
    <w:p w14:paraId="36C055DA" w14:textId="0BAA6118" w:rsidR="00566D97" w:rsidRDefault="00566D97" w:rsidP="00EB52E0">
      <w:pPr>
        <w:autoSpaceDE w:val="0"/>
        <w:spacing w:after="200"/>
        <w:mirrorIndents/>
        <w:rPr>
          <w:rFonts w:ascii="Arial" w:eastAsiaTheme="minorEastAsia" w:hAnsi="Arial" w:cs="Arial"/>
          <w:sz w:val="18"/>
          <w:szCs w:val="18"/>
        </w:rPr>
      </w:pPr>
    </w:p>
    <w:p w14:paraId="366CFF66" w14:textId="77777777" w:rsidR="00A04EB6" w:rsidRDefault="00A04EB6" w:rsidP="00EB52E0">
      <w:pPr>
        <w:autoSpaceDE w:val="0"/>
        <w:spacing w:after="200"/>
        <w:mirrorIndents/>
        <w:rPr>
          <w:rFonts w:ascii="Arial" w:eastAsiaTheme="minorEastAsia" w:hAnsi="Arial" w:cs="Arial"/>
          <w:sz w:val="18"/>
          <w:szCs w:val="18"/>
        </w:rPr>
      </w:pPr>
    </w:p>
    <w:p w14:paraId="126540BE" w14:textId="77777777" w:rsidR="00A04EB6" w:rsidRDefault="00A04EB6" w:rsidP="00EB52E0">
      <w:pPr>
        <w:autoSpaceDE w:val="0"/>
        <w:spacing w:after="200"/>
        <w:mirrorIndents/>
        <w:rPr>
          <w:rFonts w:ascii="Arial" w:eastAsiaTheme="minorEastAsia" w:hAnsi="Arial" w:cs="Arial"/>
          <w:sz w:val="18"/>
          <w:szCs w:val="18"/>
        </w:rPr>
      </w:pPr>
    </w:p>
    <w:p w14:paraId="225B817B" w14:textId="2B830228" w:rsidR="00566D97" w:rsidRDefault="00566D97" w:rsidP="00EB52E0">
      <w:pPr>
        <w:autoSpaceDE w:val="0"/>
        <w:spacing w:after="200"/>
        <w:mirrorIndents/>
        <w:rPr>
          <w:rFonts w:ascii="Arial" w:eastAsiaTheme="minorEastAsia" w:hAnsi="Arial" w:cs="Arial"/>
          <w:sz w:val="18"/>
          <w:szCs w:val="18"/>
        </w:rPr>
      </w:pPr>
    </w:p>
    <w:p w14:paraId="20318FA0" w14:textId="285FB342" w:rsidR="002B13C0" w:rsidRDefault="002B13C0" w:rsidP="00EB52E0">
      <w:pPr>
        <w:autoSpaceDE w:val="0"/>
        <w:spacing w:after="200"/>
        <w:mirrorIndents/>
        <w:rPr>
          <w:rFonts w:ascii="Arial" w:eastAsiaTheme="minorEastAsia" w:hAnsi="Arial" w:cs="Arial"/>
          <w:sz w:val="18"/>
          <w:szCs w:val="18"/>
        </w:rPr>
      </w:pPr>
    </w:p>
    <w:tbl>
      <w:tblPr>
        <w:tblW w:w="9884" w:type="dxa"/>
        <w:tblInd w:w="-15" w:type="dxa"/>
        <w:tblLayout w:type="fixed"/>
        <w:tblLook w:val="0000" w:firstRow="0" w:lastRow="0" w:firstColumn="0" w:lastColumn="0" w:noHBand="0" w:noVBand="0"/>
      </w:tblPr>
      <w:tblGrid>
        <w:gridCol w:w="3203"/>
        <w:gridCol w:w="1090"/>
        <w:gridCol w:w="1090"/>
        <w:gridCol w:w="1397"/>
        <w:gridCol w:w="1560"/>
        <w:gridCol w:w="1544"/>
      </w:tblGrid>
      <w:tr w:rsidR="00C20594" w:rsidRPr="00C20594" w14:paraId="77AE8854" w14:textId="77777777" w:rsidTr="00EB52E0">
        <w:trPr>
          <w:trHeight w:val="699"/>
        </w:trPr>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FF0280" w14:textId="653AB2D9" w:rsidR="002B13C0" w:rsidRDefault="00C20594" w:rsidP="00C20594">
            <w:pPr>
              <w:jc w:val="center"/>
              <w:rPr>
                <w:b/>
                <w:sz w:val="24"/>
                <w:szCs w:val="24"/>
              </w:rPr>
            </w:pPr>
            <w:r w:rsidRPr="00C20594">
              <w:rPr>
                <w:b/>
                <w:bCs/>
                <w:sz w:val="24"/>
                <w:szCs w:val="24"/>
              </w:rPr>
              <w:lastRenderedPageBreak/>
              <w:t xml:space="preserve">ALLEGATO B: </w:t>
            </w:r>
            <w:r w:rsidRPr="00C20594">
              <w:rPr>
                <w:b/>
                <w:sz w:val="24"/>
                <w:szCs w:val="24"/>
              </w:rPr>
              <w:t xml:space="preserve">GRIGLIA DI VALUTAZIONE DEI TITOLI PER </w:t>
            </w:r>
            <w:r w:rsidR="005E1D00">
              <w:rPr>
                <w:b/>
                <w:sz w:val="24"/>
                <w:szCs w:val="24"/>
              </w:rPr>
              <w:t xml:space="preserve">COMPONENTI DEL </w:t>
            </w:r>
            <w:r w:rsidR="00E50C85">
              <w:rPr>
                <w:b/>
                <w:sz w:val="24"/>
                <w:szCs w:val="24"/>
              </w:rPr>
              <w:t xml:space="preserve">GRUPPO DI LAVORO </w:t>
            </w:r>
          </w:p>
          <w:p w14:paraId="01ECE234" w14:textId="5FD58FE2" w:rsidR="00C20594" w:rsidRPr="002B13C0" w:rsidRDefault="00C20594" w:rsidP="00C20594">
            <w:pPr>
              <w:jc w:val="center"/>
              <w:rPr>
                <w:b/>
                <w:i/>
                <w:iCs/>
                <w:sz w:val="24"/>
                <w:szCs w:val="24"/>
              </w:rPr>
            </w:pPr>
          </w:p>
        </w:tc>
      </w:tr>
      <w:tr w:rsidR="00C20594" w:rsidRPr="00C20594" w14:paraId="30630665" w14:textId="77777777" w:rsidTr="006C27E3">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DC41ABB" w14:textId="7D13ADD6" w:rsidR="00AC21A5" w:rsidRPr="00AC21A5" w:rsidRDefault="00C20594" w:rsidP="00C20594">
            <w:pPr>
              <w:snapToGrid w:val="0"/>
              <w:rPr>
                <w:b/>
                <w:sz w:val="22"/>
                <w:szCs w:val="22"/>
              </w:rPr>
            </w:pPr>
            <w:r w:rsidRPr="00AC21A5">
              <w:rPr>
                <w:b/>
                <w:sz w:val="22"/>
                <w:szCs w:val="22"/>
                <w:u w:val="single"/>
              </w:rPr>
              <w:t>Criteri di ammissione:</w:t>
            </w:r>
            <w:r w:rsidRPr="00AC21A5">
              <w:rPr>
                <w:b/>
                <w:sz w:val="22"/>
                <w:szCs w:val="22"/>
              </w:rPr>
              <w:t xml:space="preserve"> </w:t>
            </w:r>
          </w:p>
          <w:p w14:paraId="78E8143D" w14:textId="6753E16B" w:rsidR="00AC21A5" w:rsidRPr="00AC21A5" w:rsidRDefault="00C20594" w:rsidP="00C20594">
            <w:pPr>
              <w:pStyle w:val="Paragrafoelenco"/>
              <w:numPr>
                <w:ilvl w:val="0"/>
                <w:numId w:val="26"/>
              </w:numPr>
              <w:rPr>
                <w:b/>
                <w:sz w:val="22"/>
                <w:szCs w:val="22"/>
              </w:rPr>
            </w:pPr>
            <w:r w:rsidRPr="00AC21A5">
              <w:rPr>
                <w:b/>
                <w:sz w:val="22"/>
                <w:szCs w:val="22"/>
              </w:rPr>
              <w:t>essere docente interno per tutto il periodo dell’incarico</w:t>
            </w:r>
          </w:p>
          <w:p w14:paraId="4232C2AC" w14:textId="3CB32401" w:rsidR="00AC21A5" w:rsidRPr="002B13C0" w:rsidRDefault="00EB52E0" w:rsidP="002B13C0">
            <w:pPr>
              <w:pStyle w:val="Paragrafoelenco"/>
              <w:numPr>
                <w:ilvl w:val="0"/>
                <w:numId w:val="26"/>
              </w:numPr>
              <w:rPr>
                <w:b/>
              </w:rPr>
            </w:pPr>
            <w:r>
              <w:rPr>
                <w:b/>
                <w:sz w:val="22"/>
                <w:szCs w:val="22"/>
              </w:rPr>
              <w:t xml:space="preserve">essere in possesso dei requisiti di cui </w:t>
            </w:r>
            <w:r w:rsidR="00566D97">
              <w:rPr>
                <w:b/>
                <w:sz w:val="22"/>
                <w:szCs w:val="22"/>
              </w:rPr>
              <w:t>all’articolo 8 per il</w:t>
            </w:r>
            <w:r>
              <w:rPr>
                <w:b/>
                <w:sz w:val="22"/>
                <w:szCs w:val="22"/>
              </w:rPr>
              <w:t xml:space="preserve"> ruolo per cui si presenta domanda</w:t>
            </w:r>
          </w:p>
        </w:tc>
      </w:tr>
      <w:tr w:rsidR="00C20594" w:rsidRPr="00C20594" w14:paraId="5DE89466" w14:textId="77777777" w:rsidTr="006C27E3">
        <w:tc>
          <w:tcPr>
            <w:tcW w:w="5383" w:type="dxa"/>
            <w:gridSpan w:val="3"/>
            <w:tcBorders>
              <w:top w:val="single" w:sz="4" w:space="0" w:color="000000"/>
              <w:left w:val="single" w:sz="4" w:space="0" w:color="000000"/>
              <w:bottom w:val="single" w:sz="4" w:space="0" w:color="000000"/>
            </w:tcBorders>
            <w:shd w:val="clear" w:color="auto" w:fill="auto"/>
            <w:vAlign w:val="center"/>
          </w:tcPr>
          <w:p w14:paraId="61F91639" w14:textId="77777777" w:rsidR="00C20594" w:rsidRPr="00C20594" w:rsidRDefault="00C20594" w:rsidP="00C20594">
            <w:pPr>
              <w:snapToGrid w:val="0"/>
              <w:rPr>
                <w:b/>
              </w:rPr>
            </w:pPr>
          </w:p>
          <w:p w14:paraId="2BD67821" w14:textId="77777777" w:rsidR="00C20594" w:rsidRPr="00C20594" w:rsidRDefault="00C20594" w:rsidP="00C20594">
            <w:pPr>
              <w:snapToGrid w:val="0"/>
              <w:rPr>
                <w:b/>
              </w:rPr>
            </w:pPr>
            <w:r w:rsidRPr="00C20594">
              <w:rPr>
                <w:b/>
              </w:rPr>
              <w:t>L' ISTRUZIONE, LA FORMAZIONE</w:t>
            </w:r>
          </w:p>
          <w:p w14:paraId="3C6D179C" w14:textId="77777777" w:rsidR="00AC21A5" w:rsidRDefault="00C20594" w:rsidP="00AC21A5">
            <w:pPr>
              <w:snapToGrid w:val="0"/>
              <w:rPr>
                <w:b/>
              </w:rPr>
            </w:pPr>
            <w:r w:rsidRPr="00C20594">
              <w:rPr>
                <w:b/>
              </w:rPr>
              <w:t xml:space="preserve">NELLO SPECIFICO </w:t>
            </w:r>
            <w:r w:rsidR="00AC21A5">
              <w:rPr>
                <w:b/>
              </w:rPr>
              <w:t>DIPARTIMENTO</w:t>
            </w:r>
            <w:r w:rsidRPr="00C20594">
              <w:rPr>
                <w:b/>
              </w:rPr>
              <w:t xml:space="preserve"> IN CUI SI </w:t>
            </w:r>
          </w:p>
          <w:p w14:paraId="5994694E" w14:textId="7E5C88B1" w:rsidR="00C20594" w:rsidRPr="00C20594" w:rsidRDefault="00C20594" w:rsidP="00A04EB6">
            <w:pPr>
              <w:snapToGrid w:val="0"/>
              <w:rPr>
                <w:b/>
              </w:rPr>
            </w:pPr>
            <w:r w:rsidRPr="00C20594">
              <w:rPr>
                <w:b/>
              </w:rPr>
              <w:t>CONCORRE</w:t>
            </w:r>
            <w:r w:rsidR="00AC21A5">
              <w:rPr>
                <w:b/>
              </w:rPr>
              <w:t xml:space="preserve"> </w:t>
            </w:r>
          </w:p>
        </w:tc>
        <w:tc>
          <w:tcPr>
            <w:tcW w:w="1397" w:type="dxa"/>
            <w:tcBorders>
              <w:top w:val="single" w:sz="4" w:space="0" w:color="000000"/>
              <w:left w:val="single" w:sz="4" w:space="0" w:color="000000"/>
              <w:bottom w:val="single" w:sz="4" w:space="0" w:color="000000"/>
            </w:tcBorders>
            <w:shd w:val="clear" w:color="auto" w:fill="auto"/>
          </w:tcPr>
          <w:p w14:paraId="2D98C2BC" w14:textId="77777777" w:rsidR="00C20594" w:rsidRPr="00C20594" w:rsidRDefault="00C20594" w:rsidP="00C20594">
            <w:pPr>
              <w:jc w:val="center"/>
              <w:rPr>
                <w:b/>
              </w:rPr>
            </w:pPr>
            <w:r w:rsidRPr="00C20594">
              <w:rPr>
                <w:b/>
              </w:rPr>
              <w:t>n. riferimento del curriculum</w:t>
            </w:r>
          </w:p>
        </w:tc>
        <w:tc>
          <w:tcPr>
            <w:tcW w:w="1560" w:type="dxa"/>
            <w:tcBorders>
              <w:top w:val="single" w:sz="4" w:space="0" w:color="000000"/>
              <w:left w:val="single" w:sz="4" w:space="0" w:color="000000"/>
              <w:bottom w:val="single" w:sz="4" w:space="0" w:color="000000"/>
            </w:tcBorders>
            <w:shd w:val="clear" w:color="auto" w:fill="auto"/>
          </w:tcPr>
          <w:p w14:paraId="58736144" w14:textId="77777777" w:rsidR="00C20594" w:rsidRPr="00C20594" w:rsidRDefault="00C20594" w:rsidP="00C20594">
            <w:pPr>
              <w:jc w:val="center"/>
              <w:rPr>
                <w:b/>
              </w:rPr>
            </w:pPr>
            <w:r w:rsidRPr="00C20594">
              <w:rPr>
                <w:b/>
              </w:rPr>
              <w:t>da compilare a cura del candidato</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14:paraId="5D6745AB" w14:textId="77777777" w:rsidR="00C20594" w:rsidRPr="00C20594" w:rsidRDefault="00C20594" w:rsidP="00C20594">
            <w:pPr>
              <w:jc w:val="center"/>
              <w:rPr>
                <w:b/>
              </w:rPr>
            </w:pPr>
            <w:r w:rsidRPr="00C20594">
              <w:rPr>
                <w:b/>
              </w:rPr>
              <w:t>da compilare a cura della commissione</w:t>
            </w:r>
          </w:p>
        </w:tc>
      </w:tr>
      <w:tr w:rsidR="00C20594" w:rsidRPr="00C20594" w14:paraId="5444C91A" w14:textId="77777777" w:rsidTr="006C27E3">
        <w:tc>
          <w:tcPr>
            <w:tcW w:w="3203" w:type="dxa"/>
            <w:vMerge w:val="restart"/>
            <w:tcBorders>
              <w:top w:val="single" w:sz="4" w:space="0" w:color="000000"/>
              <w:left w:val="single" w:sz="4" w:space="0" w:color="000000"/>
              <w:bottom w:val="single" w:sz="4" w:space="0" w:color="000000"/>
            </w:tcBorders>
            <w:shd w:val="clear" w:color="auto" w:fill="auto"/>
            <w:vAlign w:val="center"/>
          </w:tcPr>
          <w:p w14:paraId="3E9200BF" w14:textId="174010A0" w:rsidR="00C20594" w:rsidRPr="00C20594" w:rsidRDefault="00C20594" w:rsidP="00170020">
            <w:r w:rsidRPr="00C20594">
              <w:rPr>
                <w:b/>
              </w:rPr>
              <w:t xml:space="preserve">A1. LAUREA </w:t>
            </w:r>
            <w:r w:rsidRPr="00C20594">
              <w:t>(vecchio ordinamento o magistrale)</w:t>
            </w:r>
          </w:p>
        </w:tc>
        <w:tc>
          <w:tcPr>
            <w:tcW w:w="1090" w:type="dxa"/>
            <w:vMerge w:val="restart"/>
            <w:tcBorders>
              <w:top w:val="single" w:sz="4" w:space="0" w:color="000000"/>
              <w:left w:val="single" w:sz="4" w:space="0" w:color="000000"/>
            </w:tcBorders>
            <w:shd w:val="clear" w:color="auto" w:fill="auto"/>
            <w:vAlign w:val="center"/>
          </w:tcPr>
          <w:p w14:paraId="02336440" w14:textId="77777777" w:rsidR="00C20594" w:rsidRPr="00C20594" w:rsidRDefault="00C20594" w:rsidP="00C20594">
            <w:pPr>
              <w:snapToGrid w:val="0"/>
            </w:pPr>
            <w:r w:rsidRPr="00C20594">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08999BF5" w14:textId="77777777" w:rsidR="00C20594" w:rsidRPr="00C20594" w:rsidRDefault="00C20594" w:rsidP="00C20594">
            <w:r w:rsidRPr="00C20594">
              <w:rPr>
                <w:b/>
              </w:rPr>
              <w:t>PUNTI</w:t>
            </w:r>
          </w:p>
        </w:tc>
        <w:tc>
          <w:tcPr>
            <w:tcW w:w="1397" w:type="dxa"/>
            <w:tcBorders>
              <w:top w:val="single" w:sz="4" w:space="0" w:color="000000"/>
              <w:left w:val="single" w:sz="4" w:space="0" w:color="000000"/>
              <w:bottom w:val="single" w:sz="4" w:space="0" w:color="000000"/>
            </w:tcBorders>
            <w:shd w:val="clear" w:color="auto" w:fill="auto"/>
            <w:vAlign w:val="center"/>
          </w:tcPr>
          <w:p w14:paraId="0800BC09"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1F3A47F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72A0C" w14:textId="77777777" w:rsidR="00C20594" w:rsidRPr="00C20594" w:rsidRDefault="00C20594" w:rsidP="00C20594">
            <w:pPr>
              <w:snapToGrid w:val="0"/>
            </w:pPr>
          </w:p>
        </w:tc>
      </w:tr>
      <w:tr w:rsidR="00C20594" w:rsidRPr="00C20594" w14:paraId="2A97523E" w14:textId="77777777" w:rsidTr="006C27E3">
        <w:tc>
          <w:tcPr>
            <w:tcW w:w="3203" w:type="dxa"/>
            <w:vMerge/>
            <w:tcBorders>
              <w:top w:val="single" w:sz="4" w:space="0" w:color="000000"/>
              <w:left w:val="single" w:sz="4" w:space="0" w:color="000000"/>
              <w:bottom w:val="single" w:sz="4" w:space="0" w:color="000000"/>
            </w:tcBorders>
            <w:shd w:val="clear" w:color="auto" w:fill="auto"/>
            <w:vAlign w:val="center"/>
          </w:tcPr>
          <w:p w14:paraId="6DE3D3DE" w14:textId="77777777" w:rsidR="00C20594" w:rsidRPr="00C20594" w:rsidRDefault="00C20594" w:rsidP="00C20594">
            <w:pPr>
              <w:snapToGrid w:val="0"/>
            </w:pPr>
          </w:p>
        </w:tc>
        <w:tc>
          <w:tcPr>
            <w:tcW w:w="1090" w:type="dxa"/>
            <w:vMerge/>
            <w:tcBorders>
              <w:left w:val="single" w:sz="4" w:space="0" w:color="000000"/>
              <w:bottom w:val="single" w:sz="4" w:space="0" w:color="000000"/>
            </w:tcBorders>
            <w:shd w:val="clear" w:color="auto" w:fill="auto"/>
            <w:vAlign w:val="center"/>
          </w:tcPr>
          <w:p w14:paraId="5843DB4A" w14:textId="77777777" w:rsidR="00C20594" w:rsidRPr="00C20594" w:rsidRDefault="00C20594" w:rsidP="00C20594">
            <w:pPr>
              <w:rPr>
                <w:b/>
              </w:rPr>
            </w:pPr>
          </w:p>
        </w:tc>
        <w:tc>
          <w:tcPr>
            <w:tcW w:w="1090" w:type="dxa"/>
            <w:tcBorders>
              <w:top w:val="single" w:sz="4" w:space="0" w:color="000000"/>
              <w:left w:val="single" w:sz="4" w:space="0" w:color="000000"/>
              <w:bottom w:val="single" w:sz="4" w:space="0" w:color="000000"/>
            </w:tcBorders>
            <w:shd w:val="clear" w:color="auto" w:fill="auto"/>
            <w:vAlign w:val="center"/>
          </w:tcPr>
          <w:p w14:paraId="3E409899" w14:textId="185FF281" w:rsidR="00C20594" w:rsidRPr="00C20594" w:rsidRDefault="002F04D0" w:rsidP="00C20594">
            <w:r>
              <w:rPr>
                <w:b/>
              </w:rPr>
              <w:t>1</w:t>
            </w:r>
            <w:r w:rsidR="00C20594" w:rsidRPr="00C20594">
              <w:rPr>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4F2B02F1"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01CBDD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B4589" w14:textId="77777777" w:rsidR="00C20594" w:rsidRPr="00C20594" w:rsidRDefault="00C20594" w:rsidP="00C20594">
            <w:pPr>
              <w:snapToGrid w:val="0"/>
            </w:pPr>
          </w:p>
        </w:tc>
      </w:tr>
      <w:tr w:rsidR="00C20594" w:rsidRPr="00C20594" w14:paraId="1F75AFE0" w14:textId="77777777" w:rsidTr="006C27E3">
        <w:trPr>
          <w:trHeight w:val="115"/>
        </w:trPr>
        <w:tc>
          <w:tcPr>
            <w:tcW w:w="3203" w:type="dxa"/>
            <w:tcBorders>
              <w:top w:val="single" w:sz="4" w:space="0" w:color="000000"/>
              <w:left w:val="single" w:sz="4" w:space="0" w:color="000000"/>
            </w:tcBorders>
            <w:shd w:val="clear" w:color="auto" w:fill="auto"/>
            <w:vAlign w:val="center"/>
          </w:tcPr>
          <w:p w14:paraId="0DEC0498" w14:textId="502E31F9" w:rsidR="00C20594" w:rsidRPr="00C20594" w:rsidRDefault="00C20594" w:rsidP="00C20594">
            <w:pPr>
              <w:rPr>
                <w:b/>
              </w:rPr>
            </w:pPr>
          </w:p>
        </w:tc>
        <w:tc>
          <w:tcPr>
            <w:tcW w:w="1090" w:type="dxa"/>
            <w:tcBorders>
              <w:top w:val="single" w:sz="4" w:space="0" w:color="000000"/>
              <w:left w:val="single" w:sz="4" w:space="0" w:color="000000"/>
              <w:bottom w:val="single" w:sz="4" w:space="0" w:color="000000"/>
            </w:tcBorders>
            <w:shd w:val="clear" w:color="auto" w:fill="auto"/>
            <w:vAlign w:val="center"/>
          </w:tcPr>
          <w:p w14:paraId="3279010E" w14:textId="041C63D2" w:rsidR="00C20594" w:rsidRPr="00C20594" w:rsidRDefault="00C20594" w:rsidP="00C20594">
            <w:pPr>
              <w:snapToGrid w:val="0"/>
            </w:pPr>
          </w:p>
        </w:tc>
        <w:tc>
          <w:tcPr>
            <w:tcW w:w="1090" w:type="dxa"/>
            <w:tcBorders>
              <w:top w:val="single" w:sz="4" w:space="0" w:color="000000"/>
              <w:left w:val="single" w:sz="4" w:space="0" w:color="000000"/>
              <w:bottom w:val="single" w:sz="4" w:space="0" w:color="000000"/>
              <w:right w:val="single" w:sz="4" w:space="0" w:color="auto"/>
            </w:tcBorders>
            <w:shd w:val="clear" w:color="auto" w:fill="auto"/>
            <w:vAlign w:val="center"/>
          </w:tcPr>
          <w:p w14:paraId="672A34A6" w14:textId="356879FB" w:rsidR="00C20594" w:rsidRPr="00C20594" w:rsidRDefault="00C20594" w:rsidP="00C20594"/>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14:paraId="5932B7D8" w14:textId="77777777" w:rsidR="00C20594" w:rsidRPr="00C20594" w:rsidRDefault="00C20594" w:rsidP="00C20594">
            <w:pPr>
              <w:snapToGrid w:val="0"/>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9C3B6C2" w14:textId="77777777" w:rsidR="00C20594" w:rsidRPr="00C20594" w:rsidRDefault="00C20594" w:rsidP="00C20594">
            <w:pPr>
              <w:snapToGrid w:val="0"/>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3446E96C" w14:textId="77777777" w:rsidR="00C20594" w:rsidRPr="00C20594" w:rsidRDefault="00C20594" w:rsidP="00C20594">
            <w:pPr>
              <w:snapToGrid w:val="0"/>
            </w:pPr>
          </w:p>
        </w:tc>
      </w:tr>
      <w:tr w:rsidR="00C20594" w:rsidRPr="00C20594" w14:paraId="591A12BE" w14:textId="77777777" w:rsidTr="006C27E3">
        <w:tc>
          <w:tcPr>
            <w:tcW w:w="3203" w:type="dxa"/>
            <w:tcBorders>
              <w:top w:val="single" w:sz="4" w:space="0" w:color="000000"/>
              <w:left w:val="single" w:sz="4" w:space="0" w:color="000000"/>
              <w:bottom w:val="single" w:sz="4" w:space="0" w:color="000000"/>
            </w:tcBorders>
            <w:shd w:val="clear" w:color="auto" w:fill="auto"/>
            <w:vAlign w:val="center"/>
          </w:tcPr>
          <w:p w14:paraId="00E8DD79" w14:textId="53B2172E" w:rsidR="00C20594" w:rsidRPr="00C20594" w:rsidRDefault="00C20594" w:rsidP="00C20594"/>
        </w:tc>
        <w:tc>
          <w:tcPr>
            <w:tcW w:w="1090" w:type="dxa"/>
            <w:tcBorders>
              <w:top w:val="single" w:sz="4" w:space="0" w:color="000000"/>
              <w:left w:val="single" w:sz="4" w:space="0" w:color="000000"/>
              <w:bottom w:val="single" w:sz="4" w:space="0" w:color="000000"/>
            </w:tcBorders>
            <w:shd w:val="clear" w:color="auto" w:fill="auto"/>
            <w:vAlign w:val="center"/>
          </w:tcPr>
          <w:p w14:paraId="00852E2C" w14:textId="69614572" w:rsidR="00C20594" w:rsidRPr="00C20594" w:rsidRDefault="00C20594" w:rsidP="00C20594">
            <w:pPr>
              <w:snapToGrid w:val="0"/>
            </w:pPr>
          </w:p>
        </w:tc>
        <w:tc>
          <w:tcPr>
            <w:tcW w:w="1090" w:type="dxa"/>
            <w:tcBorders>
              <w:top w:val="single" w:sz="4" w:space="0" w:color="000000"/>
              <w:left w:val="single" w:sz="4" w:space="0" w:color="000000"/>
              <w:bottom w:val="single" w:sz="4" w:space="0" w:color="000000"/>
            </w:tcBorders>
            <w:shd w:val="clear" w:color="auto" w:fill="auto"/>
            <w:vAlign w:val="center"/>
          </w:tcPr>
          <w:p w14:paraId="1048FED8" w14:textId="2CE85DBF" w:rsidR="00C20594" w:rsidRPr="00C20594" w:rsidRDefault="00C20594" w:rsidP="00C20594"/>
        </w:tc>
        <w:tc>
          <w:tcPr>
            <w:tcW w:w="1397" w:type="dxa"/>
            <w:tcBorders>
              <w:top w:val="single" w:sz="4" w:space="0" w:color="auto"/>
              <w:left w:val="single" w:sz="4" w:space="0" w:color="000000"/>
              <w:bottom w:val="single" w:sz="4" w:space="0" w:color="000000"/>
            </w:tcBorders>
            <w:shd w:val="clear" w:color="auto" w:fill="auto"/>
            <w:vAlign w:val="center"/>
          </w:tcPr>
          <w:p w14:paraId="5B654D90" w14:textId="77777777" w:rsidR="00C20594" w:rsidRPr="00C20594" w:rsidRDefault="00C20594" w:rsidP="00C20594">
            <w:pPr>
              <w:snapToGrid w:val="0"/>
            </w:pPr>
          </w:p>
        </w:tc>
        <w:tc>
          <w:tcPr>
            <w:tcW w:w="1560" w:type="dxa"/>
            <w:tcBorders>
              <w:top w:val="single" w:sz="4" w:space="0" w:color="auto"/>
              <w:left w:val="single" w:sz="4" w:space="0" w:color="000000"/>
              <w:bottom w:val="single" w:sz="4" w:space="0" w:color="000000"/>
            </w:tcBorders>
            <w:shd w:val="clear" w:color="auto" w:fill="auto"/>
            <w:vAlign w:val="center"/>
          </w:tcPr>
          <w:p w14:paraId="585D7B7E" w14:textId="77777777" w:rsidR="00C20594" w:rsidRPr="00C20594" w:rsidRDefault="00C20594" w:rsidP="00C20594">
            <w:pPr>
              <w:snapToGrid w:val="0"/>
            </w:pPr>
          </w:p>
        </w:tc>
        <w:tc>
          <w:tcPr>
            <w:tcW w:w="1544" w:type="dxa"/>
            <w:tcBorders>
              <w:top w:val="single" w:sz="4" w:space="0" w:color="auto"/>
              <w:left w:val="single" w:sz="4" w:space="0" w:color="000000"/>
              <w:bottom w:val="single" w:sz="4" w:space="0" w:color="000000"/>
              <w:right w:val="single" w:sz="4" w:space="0" w:color="000000"/>
            </w:tcBorders>
            <w:shd w:val="clear" w:color="auto" w:fill="auto"/>
            <w:vAlign w:val="center"/>
          </w:tcPr>
          <w:p w14:paraId="155781C5" w14:textId="77777777" w:rsidR="00C20594" w:rsidRPr="00C20594" w:rsidRDefault="00C20594" w:rsidP="00C20594">
            <w:pPr>
              <w:snapToGrid w:val="0"/>
            </w:pPr>
          </w:p>
        </w:tc>
      </w:tr>
      <w:tr w:rsidR="00C20594" w:rsidRPr="00C20594" w14:paraId="48E76A3D" w14:textId="77777777" w:rsidTr="006C27E3">
        <w:tc>
          <w:tcPr>
            <w:tcW w:w="5383" w:type="dxa"/>
            <w:gridSpan w:val="3"/>
            <w:tcBorders>
              <w:top w:val="single" w:sz="4" w:space="0" w:color="000000"/>
              <w:left w:val="single" w:sz="4" w:space="0" w:color="000000"/>
              <w:bottom w:val="single" w:sz="4" w:space="0" w:color="000000"/>
            </w:tcBorders>
            <w:shd w:val="clear" w:color="auto" w:fill="auto"/>
            <w:vAlign w:val="center"/>
          </w:tcPr>
          <w:p w14:paraId="42B0C752" w14:textId="77777777" w:rsidR="00C20594" w:rsidRPr="00C20594" w:rsidRDefault="00C20594" w:rsidP="00C20594">
            <w:pPr>
              <w:rPr>
                <w:b/>
              </w:rPr>
            </w:pPr>
            <w:r w:rsidRPr="00C20594">
              <w:rPr>
                <w:b/>
              </w:rPr>
              <w:t xml:space="preserve">LE CERTIFICAZIONI OTTENUTE  </w:t>
            </w:r>
          </w:p>
          <w:p w14:paraId="08B9B672" w14:textId="407C8FE9" w:rsidR="00C20594" w:rsidRPr="00A04EB6" w:rsidRDefault="00C20594" w:rsidP="00C20594">
            <w:pPr>
              <w:rPr>
                <w:b/>
                <w:u w:val="single"/>
              </w:rPr>
            </w:pPr>
            <w:r w:rsidRPr="00C20594">
              <w:rPr>
                <w:b/>
                <w:u w:val="single"/>
              </w:rPr>
              <w:t>NELLO SPECIFICO SETTORE IN CUI SI CONCORR</w:t>
            </w:r>
            <w:r w:rsidR="00A04EB6">
              <w:rPr>
                <w:b/>
                <w:u w:val="single"/>
              </w:rPr>
              <w:t>E</w:t>
            </w:r>
            <w:r w:rsidRPr="00C20594">
              <w:rPr>
                <w:b/>
              </w:rPr>
              <w:tab/>
            </w:r>
            <w:r w:rsidRPr="00C20594">
              <w:rPr>
                <w:b/>
              </w:rPr>
              <w:tab/>
            </w:r>
            <w:r w:rsidRPr="00C20594">
              <w:rPr>
                <w:b/>
              </w:rPr>
              <w:tab/>
            </w:r>
          </w:p>
        </w:tc>
        <w:tc>
          <w:tcPr>
            <w:tcW w:w="1397" w:type="dxa"/>
            <w:tcBorders>
              <w:top w:val="single" w:sz="4" w:space="0" w:color="000000"/>
              <w:left w:val="single" w:sz="4" w:space="0" w:color="000000"/>
              <w:bottom w:val="single" w:sz="4" w:space="0" w:color="000000"/>
            </w:tcBorders>
            <w:shd w:val="clear" w:color="auto" w:fill="auto"/>
            <w:vAlign w:val="center"/>
          </w:tcPr>
          <w:p w14:paraId="5798F14E"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6E1887"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A8B2" w14:textId="77777777" w:rsidR="00C20594" w:rsidRPr="00C20594" w:rsidRDefault="00C20594" w:rsidP="00C20594">
            <w:pPr>
              <w:snapToGrid w:val="0"/>
            </w:pPr>
          </w:p>
        </w:tc>
      </w:tr>
      <w:tr w:rsidR="00C20594" w:rsidRPr="00C20594" w14:paraId="50697572" w14:textId="77777777" w:rsidTr="006C27E3">
        <w:tc>
          <w:tcPr>
            <w:tcW w:w="3203" w:type="dxa"/>
            <w:tcBorders>
              <w:top w:val="single" w:sz="4" w:space="0" w:color="000000"/>
              <w:left w:val="single" w:sz="4" w:space="0" w:color="000000"/>
              <w:bottom w:val="single" w:sz="4" w:space="0" w:color="000000"/>
            </w:tcBorders>
            <w:shd w:val="clear" w:color="auto" w:fill="auto"/>
            <w:vAlign w:val="center"/>
          </w:tcPr>
          <w:p w14:paraId="70E37B20" w14:textId="77777777" w:rsidR="00C20594" w:rsidRPr="00C20594" w:rsidRDefault="00C20594" w:rsidP="00C20594">
            <w:pPr>
              <w:rPr>
                <w:b/>
              </w:rPr>
            </w:pPr>
            <w:r w:rsidRPr="00C20594">
              <w:rPr>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61F77A14" w14:textId="355A40E9" w:rsidR="00C20594" w:rsidRPr="00C20594" w:rsidRDefault="00170020" w:rsidP="00C20594">
            <w:pPr>
              <w:rPr>
                <w:b/>
              </w:rPr>
            </w:pPr>
            <w:r>
              <w:t xml:space="preserve">Max </w:t>
            </w:r>
            <w:r w:rsidR="00056670">
              <w:t>3</w:t>
            </w:r>
            <w:r w:rsidR="00C20594" w:rsidRPr="00C20594">
              <w:t>cert.</w:t>
            </w:r>
          </w:p>
        </w:tc>
        <w:tc>
          <w:tcPr>
            <w:tcW w:w="1090" w:type="dxa"/>
            <w:tcBorders>
              <w:top w:val="single" w:sz="4" w:space="0" w:color="000000"/>
              <w:left w:val="single" w:sz="4" w:space="0" w:color="000000"/>
              <w:bottom w:val="single" w:sz="4" w:space="0" w:color="000000"/>
            </w:tcBorders>
            <w:shd w:val="clear" w:color="auto" w:fill="auto"/>
            <w:vAlign w:val="center"/>
          </w:tcPr>
          <w:p w14:paraId="62790C20" w14:textId="77777777" w:rsidR="00C20594" w:rsidRDefault="00C20594" w:rsidP="00C20594">
            <w:pPr>
              <w:rPr>
                <w:b/>
              </w:rPr>
            </w:pPr>
            <w:proofErr w:type="gramStart"/>
            <w:r w:rsidRPr="00C20594">
              <w:rPr>
                <w:b/>
              </w:rPr>
              <w:t>5</w:t>
            </w:r>
            <w:proofErr w:type="gramEnd"/>
            <w:r w:rsidRPr="00C20594">
              <w:rPr>
                <w:b/>
              </w:rPr>
              <w:t xml:space="preserve"> punti </w:t>
            </w:r>
          </w:p>
          <w:p w14:paraId="6E132A0E" w14:textId="487EB5BC" w:rsidR="00056670" w:rsidRPr="00C20594" w:rsidRDefault="00056670" w:rsidP="00C20594">
            <w:r>
              <w:rPr>
                <w:b/>
              </w:rPr>
              <w:t>cad.</w:t>
            </w:r>
          </w:p>
        </w:tc>
        <w:tc>
          <w:tcPr>
            <w:tcW w:w="1397" w:type="dxa"/>
            <w:tcBorders>
              <w:top w:val="single" w:sz="4" w:space="0" w:color="000000"/>
              <w:left w:val="single" w:sz="4" w:space="0" w:color="000000"/>
              <w:bottom w:val="single" w:sz="4" w:space="0" w:color="000000"/>
            </w:tcBorders>
            <w:shd w:val="clear" w:color="auto" w:fill="auto"/>
            <w:vAlign w:val="center"/>
          </w:tcPr>
          <w:p w14:paraId="70413E4A"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11FF899B"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C85E" w14:textId="77777777" w:rsidR="00C20594" w:rsidRPr="00C20594" w:rsidRDefault="00C20594" w:rsidP="00C20594">
            <w:pPr>
              <w:snapToGrid w:val="0"/>
            </w:pPr>
          </w:p>
        </w:tc>
      </w:tr>
      <w:tr w:rsidR="00266E4E" w:rsidRPr="00C20594" w14:paraId="5F7C0455" w14:textId="77777777" w:rsidTr="008F6B2C">
        <w:tc>
          <w:tcPr>
            <w:tcW w:w="3203" w:type="dxa"/>
            <w:tcBorders>
              <w:top w:val="single" w:sz="4" w:space="0" w:color="000000"/>
              <w:left w:val="single" w:sz="4" w:space="0" w:color="000000"/>
              <w:bottom w:val="single" w:sz="4" w:space="0" w:color="000000"/>
            </w:tcBorders>
            <w:shd w:val="clear" w:color="auto" w:fill="auto"/>
            <w:vAlign w:val="center"/>
          </w:tcPr>
          <w:p w14:paraId="518B166C" w14:textId="2BA602F5" w:rsidR="00266E4E" w:rsidRDefault="00266E4E" w:rsidP="00170020">
            <w:pPr>
              <w:rPr>
                <w:b/>
              </w:rPr>
            </w:pPr>
            <w:r>
              <w:rPr>
                <w:b/>
              </w:rPr>
              <w:t>B2</w:t>
            </w:r>
            <w:r w:rsidRPr="007C5477">
              <w:rPr>
                <w:b/>
              </w:rPr>
              <w:t xml:space="preserve">. CERTIFICAZIONI LINGUA INGLESE LIVELLO </w:t>
            </w:r>
            <w:r>
              <w:rPr>
                <w:b/>
              </w:rPr>
              <w:t>B</w:t>
            </w:r>
          </w:p>
        </w:tc>
        <w:tc>
          <w:tcPr>
            <w:tcW w:w="1090" w:type="dxa"/>
            <w:tcBorders>
              <w:top w:val="single" w:sz="4" w:space="0" w:color="000000"/>
              <w:left w:val="single" w:sz="4" w:space="0" w:color="000000"/>
              <w:bottom w:val="single" w:sz="4" w:space="0" w:color="000000"/>
            </w:tcBorders>
            <w:shd w:val="clear" w:color="auto" w:fill="auto"/>
          </w:tcPr>
          <w:p w14:paraId="5FE805CC" w14:textId="1C3C82A4" w:rsidR="00266E4E" w:rsidRPr="00056670" w:rsidRDefault="00266E4E" w:rsidP="00C20594">
            <w:pPr>
              <w:rPr>
                <w:sz w:val="16"/>
                <w:szCs w:val="16"/>
              </w:rPr>
            </w:pPr>
            <w:r w:rsidRPr="001B3749">
              <w:t>Verrà valutata una sola certificazione</w:t>
            </w:r>
          </w:p>
        </w:tc>
        <w:tc>
          <w:tcPr>
            <w:tcW w:w="1090" w:type="dxa"/>
            <w:tcBorders>
              <w:top w:val="single" w:sz="4" w:space="0" w:color="000000"/>
              <w:left w:val="single" w:sz="4" w:space="0" w:color="000000"/>
              <w:bottom w:val="single" w:sz="4" w:space="0" w:color="000000"/>
            </w:tcBorders>
            <w:shd w:val="clear" w:color="auto" w:fill="auto"/>
            <w:vAlign w:val="center"/>
          </w:tcPr>
          <w:p w14:paraId="633357C5" w14:textId="1ACC39C3" w:rsidR="00266E4E" w:rsidRDefault="00266E4E" w:rsidP="00C20594">
            <w:pPr>
              <w:rPr>
                <w:b/>
              </w:rPr>
            </w:pPr>
            <w:r>
              <w:rPr>
                <w:b/>
              </w:rPr>
              <w:t>4</w:t>
            </w:r>
          </w:p>
        </w:tc>
        <w:tc>
          <w:tcPr>
            <w:tcW w:w="1397" w:type="dxa"/>
            <w:tcBorders>
              <w:top w:val="single" w:sz="4" w:space="0" w:color="000000"/>
              <w:left w:val="single" w:sz="4" w:space="0" w:color="000000"/>
              <w:bottom w:val="single" w:sz="4" w:space="0" w:color="000000"/>
            </w:tcBorders>
            <w:shd w:val="clear" w:color="auto" w:fill="auto"/>
            <w:vAlign w:val="center"/>
          </w:tcPr>
          <w:p w14:paraId="43BB19A7" w14:textId="77777777" w:rsidR="00266E4E" w:rsidRPr="00C20594" w:rsidRDefault="00266E4E"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BD3E385" w14:textId="77777777" w:rsidR="00266E4E" w:rsidRPr="00C20594" w:rsidRDefault="00266E4E"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C6CF1" w14:textId="77777777" w:rsidR="00266E4E" w:rsidRPr="00C20594" w:rsidRDefault="00266E4E" w:rsidP="00C20594">
            <w:pPr>
              <w:snapToGrid w:val="0"/>
            </w:pPr>
          </w:p>
        </w:tc>
      </w:tr>
      <w:tr w:rsidR="00266E4E" w:rsidRPr="00C20594" w14:paraId="31E33B51" w14:textId="77777777" w:rsidTr="008F6B2C">
        <w:tc>
          <w:tcPr>
            <w:tcW w:w="3203" w:type="dxa"/>
            <w:tcBorders>
              <w:top w:val="single" w:sz="4" w:space="0" w:color="000000"/>
              <w:left w:val="single" w:sz="4" w:space="0" w:color="000000"/>
              <w:bottom w:val="single" w:sz="4" w:space="0" w:color="000000"/>
            </w:tcBorders>
            <w:shd w:val="clear" w:color="auto" w:fill="auto"/>
            <w:vAlign w:val="center"/>
          </w:tcPr>
          <w:p w14:paraId="23241376" w14:textId="2FF79D38" w:rsidR="00266E4E" w:rsidRPr="00C20594" w:rsidRDefault="00266E4E" w:rsidP="00170020">
            <w:pPr>
              <w:rPr>
                <w:b/>
              </w:rPr>
            </w:pPr>
            <w:r>
              <w:rPr>
                <w:b/>
              </w:rPr>
              <w:t>B3. CERTIFICAZIONI LINGUA INGLESE LIVELLO C</w:t>
            </w:r>
          </w:p>
        </w:tc>
        <w:tc>
          <w:tcPr>
            <w:tcW w:w="1090" w:type="dxa"/>
            <w:tcBorders>
              <w:top w:val="single" w:sz="4" w:space="0" w:color="000000"/>
              <w:left w:val="single" w:sz="4" w:space="0" w:color="000000"/>
              <w:bottom w:val="single" w:sz="4" w:space="0" w:color="000000"/>
            </w:tcBorders>
            <w:shd w:val="clear" w:color="auto" w:fill="auto"/>
          </w:tcPr>
          <w:p w14:paraId="3A0B4A2B" w14:textId="586C9E46" w:rsidR="00266E4E" w:rsidRPr="00056670" w:rsidRDefault="00266E4E" w:rsidP="00C20594">
            <w:pPr>
              <w:rPr>
                <w:sz w:val="16"/>
                <w:szCs w:val="16"/>
              </w:rPr>
            </w:pPr>
            <w:r w:rsidRPr="001B3749">
              <w:t>Verrà valutata una sola certificazione</w:t>
            </w:r>
          </w:p>
        </w:tc>
        <w:tc>
          <w:tcPr>
            <w:tcW w:w="1090" w:type="dxa"/>
            <w:tcBorders>
              <w:top w:val="single" w:sz="4" w:space="0" w:color="000000"/>
              <w:left w:val="single" w:sz="4" w:space="0" w:color="000000"/>
              <w:bottom w:val="single" w:sz="4" w:space="0" w:color="000000"/>
            </w:tcBorders>
            <w:shd w:val="clear" w:color="auto" w:fill="auto"/>
            <w:vAlign w:val="center"/>
          </w:tcPr>
          <w:p w14:paraId="5E292537" w14:textId="32937FAD" w:rsidR="00266E4E" w:rsidRPr="00C20594" w:rsidRDefault="00266E4E" w:rsidP="00C20594">
            <w:pPr>
              <w:rPr>
                <w:b/>
              </w:rPr>
            </w:pPr>
            <w:r>
              <w:rPr>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6B85A7C3" w14:textId="77777777" w:rsidR="00266E4E" w:rsidRPr="00C20594" w:rsidRDefault="00266E4E"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181DC8E" w14:textId="77777777" w:rsidR="00266E4E" w:rsidRPr="00C20594" w:rsidRDefault="00266E4E"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6D8AC" w14:textId="77777777" w:rsidR="00266E4E" w:rsidRPr="00C20594" w:rsidRDefault="00266E4E" w:rsidP="00C20594">
            <w:pPr>
              <w:snapToGrid w:val="0"/>
            </w:pPr>
          </w:p>
        </w:tc>
      </w:tr>
      <w:tr w:rsidR="00056670" w:rsidRPr="00C20594" w14:paraId="22BA66E7" w14:textId="77777777" w:rsidTr="008F6B2C">
        <w:tc>
          <w:tcPr>
            <w:tcW w:w="3203" w:type="dxa"/>
            <w:tcBorders>
              <w:top w:val="single" w:sz="4" w:space="0" w:color="000000"/>
              <w:left w:val="single" w:sz="4" w:space="0" w:color="000000"/>
              <w:bottom w:val="single" w:sz="4" w:space="0" w:color="000000"/>
            </w:tcBorders>
            <w:shd w:val="clear" w:color="auto" w:fill="auto"/>
            <w:vAlign w:val="center"/>
          </w:tcPr>
          <w:p w14:paraId="1219EDCB" w14:textId="5CC1EC03" w:rsidR="00056670" w:rsidRDefault="007C5477" w:rsidP="00056670">
            <w:pPr>
              <w:rPr>
                <w:b/>
              </w:rPr>
            </w:pPr>
            <w:r>
              <w:rPr>
                <w:b/>
              </w:rPr>
              <w:t>B4</w:t>
            </w:r>
            <w:r w:rsidR="00056670">
              <w:rPr>
                <w:b/>
              </w:rPr>
              <w:t xml:space="preserve">. CERTIFICAZIONI </w:t>
            </w:r>
            <w:r w:rsidR="00112A52">
              <w:rPr>
                <w:b/>
              </w:rPr>
              <w:t xml:space="preserve">SECONDA </w:t>
            </w:r>
            <w:r w:rsidR="00056670">
              <w:rPr>
                <w:b/>
              </w:rPr>
              <w:t>LINGUA STRANIERA LIVELLO C</w:t>
            </w:r>
          </w:p>
        </w:tc>
        <w:tc>
          <w:tcPr>
            <w:tcW w:w="1090" w:type="dxa"/>
            <w:tcBorders>
              <w:top w:val="single" w:sz="4" w:space="0" w:color="000000"/>
              <w:left w:val="single" w:sz="4" w:space="0" w:color="000000"/>
              <w:bottom w:val="single" w:sz="4" w:space="0" w:color="000000"/>
            </w:tcBorders>
            <w:shd w:val="clear" w:color="auto" w:fill="auto"/>
          </w:tcPr>
          <w:p w14:paraId="07C42CE9" w14:textId="67355FEE" w:rsidR="00056670" w:rsidRPr="00056670" w:rsidRDefault="00056670" w:rsidP="00C20594">
            <w:pPr>
              <w:rPr>
                <w:sz w:val="16"/>
                <w:szCs w:val="16"/>
              </w:rPr>
            </w:pPr>
          </w:p>
        </w:tc>
        <w:tc>
          <w:tcPr>
            <w:tcW w:w="1090" w:type="dxa"/>
            <w:tcBorders>
              <w:top w:val="single" w:sz="4" w:space="0" w:color="000000"/>
              <w:left w:val="single" w:sz="4" w:space="0" w:color="000000"/>
              <w:bottom w:val="single" w:sz="4" w:space="0" w:color="000000"/>
            </w:tcBorders>
            <w:shd w:val="clear" w:color="auto" w:fill="auto"/>
            <w:vAlign w:val="center"/>
          </w:tcPr>
          <w:p w14:paraId="0BFBA7E9" w14:textId="15A011B3" w:rsidR="00056670" w:rsidRPr="00C20594" w:rsidRDefault="00112A52" w:rsidP="00C20594">
            <w:pPr>
              <w:rPr>
                <w:b/>
              </w:rPr>
            </w:pPr>
            <w:r>
              <w:rPr>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50655123" w14:textId="77777777" w:rsidR="00056670" w:rsidRPr="00C20594" w:rsidRDefault="00056670"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9E68E18" w14:textId="77777777" w:rsidR="00056670" w:rsidRPr="00C20594" w:rsidRDefault="00056670"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61B83" w14:textId="77777777" w:rsidR="00056670" w:rsidRPr="00C20594" w:rsidRDefault="00056670" w:rsidP="00C20594">
            <w:pPr>
              <w:snapToGrid w:val="0"/>
            </w:pPr>
          </w:p>
        </w:tc>
      </w:tr>
      <w:tr w:rsidR="00C20594" w:rsidRPr="00C20594" w14:paraId="335C01BD" w14:textId="77777777" w:rsidTr="006C27E3">
        <w:trPr>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2FE8FBED" w14:textId="77777777" w:rsidR="00C20594" w:rsidRPr="00C20594" w:rsidRDefault="00C20594" w:rsidP="00C20594">
            <w:pPr>
              <w:rPr>
                <w:b/>
              </w:rPr>
            </w:pPr>
            <w:r w:rsidRPr="00C20594">
              <w:rPr>
                <w:b/>
              </w:rPr>
              <w:t>LE ESPERIENZE</w:t>
            </w:r>
          </w:p>
          <w:p w14:paraId="18156E12" w14:textId="77777777" w:rsidR="00C20594" w:rsidRPr="00C20594" w:rsidRDefault="00C20594" w:rsidP="00C20594">
            <w:pPr>
              <w:rPr>
                <w:b/>
                <w:u w:val="single"/>
              </w:rPr>
            </w:pPr>
            <w:r w:rsidRPr="00C20594">
              <w:rPr>
                <w:b/>
                <w:u w:val="single"/>
              </w:rPr>
              <w:t>NELLO SPECIFICO SETTORE IN CUI SI CONCORRE</w:t>
            </w:r>
          </w:p>
          <w:p w14:paraId="092C5A25" w14:textId="77777777" w:rsidR="00C20594" w:rsidRPr="00C20594" w:rsidRDefault="00C20594" w:rsidP="00C20594"/>
        </w:tc>
        <w:tc>
          <w:tcPr>
            <w:tcW w:w="1397" w:type="dxa"/>
            <w:tcBorders>
              <w:top w:val="single" w:sz="4" w:space="0" w:color="000000"/>
              <w:left w:val="single" w:sz="4" w:space="0" w:color="000000"/>
              <w:bottom w:val="single" w:sz="4" w:space="0" w:color="000000"/>
            </w:tcBorders>
            <w:shd w:val="clear" w:color="auto" w:fill="auto"/>
            <w:vAlign w:val="center"/>
          </w:tcPr>
          <w:p w14:paraId="058AFA5D"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3FB368C0"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529C" w14:textId="77777777" w:rsidR="00C20594" w:rsidRPr="00C20594" w:rsidRDefault="00C20594" w:rsidP="00C20594">
            <w:pPr>
              <w:snapToGrid w:val="0"/>
            </w:pPr>
          </w:p>
        </w:tc>
      </w:tr>
      <w:tr w:rsidR="002F04D0" w:rsidRPr="00C20594" w14:paraId="282BE052" w14:textId="77777777" w:rsidTr="006C27E3">
        <w:tc>
          <w:tcPr>
            <w:tcW w:w="3203" w:type="dxa"/>
            <w:tcBorders>
              <w:top w:val="single" w:sz="4" w:space="0" w:color="000000"/>
              <w:left w:val="single" w:sz="4" w:space="0" w:color="000000"/>
              <w:bottom w:val="single" w:sz="4" w:space="0" w:color="000000"/>
            </w:tcBorders>
            <w:shd w:val="clear" w:color="auto" w:fill="auto"/>
          </w:tcPr>
          <w:p w14:paraId="7671F875" w14:textId="54C6D349" w:rsidR="002F04D0" w:rsidRPr="00C20594" w:rsidRDefault="002F04D0" w:rsidP="002B25FD">
            <w:pPr>
              <w:rPr>
                <w:b/>
              </w:rPr>
            </w:pPr>
            <w:r w:rsidRPr="00566D97">
              <w:rPr>
                <w:b/>
              </w:rPr>
              <w:t>C</w:t>
            </w:r>
            <w:r>
              <w:rPr>
                <w:b/>
              </w:rPr>
              <w:t>1</w:t>
            </w:r>
            <w:r w:rsidRPr="00566D97">
              <w:rPr>
                <w:b/>
              </w:rPr>
              <w:t xml:space="preserve">. </w:t>
            </w:r>
            <w:r>
              <w:rPr>
                <w:b/>
              </w:rPr>
              <w:t>PARTECIPAZIONI A GRUPPI DI LAVORO PER ATTIVITA’ FORMATIVE RIENTRANTI NEL PNRR</w:t>
            </w:r>
          </w:p>
        </w:tc>
        <w:tc>
          <w:tcPr>
            <w:tcW w:w="1090" w:type="dxa"/>
            <w:tcBorders>
              <w:top w:val="single" w:sz="4" w:space="0" w:color="000000"/>
              <w:left w:val="single" w:sz="4" w:space="0" w:color="000000"/>
              <w:bottom w:val="single" w:sz="4" w:space="0" w:color="000000"/>
            </w:tcBorders>
            <w:shd w:val="clear" w:color="auto" w:fill="auto"/>
          </w:tcPr>
          <w:p w14:paraId="0D55934C" w14:textId="351F2B3E" w:rsidR="002F04D0" w:rsidRPr="00C20594" w:rsidRDefault="002F04D0" w:rsidP="00C20594">
            <w:r>
              <w:t>Max 5</w:t>
            </w:r>
          </w:p>
        </w:tc>
        <w:tc>
          <w:tcPr>
            <w:tcW w:w="1090" w:type="dxa"/>
            <w:tcBorders>
              <w:top w:val="single" w:sz="4" w:space="0" w:color="000000"/>
              <w:left w:val="single" w:sz="4" w:space="0" w:color="000000"/>
              <w:bottom w:val="single" w:sz="4" w:space="0" w:color="000000"/>
            </w:tcBorders>
            <w:shd w:val="clear" w:color="auto" w:fill="auto"/>
          </w:tcPr>
          <w:p w14:paraId="27008894" w14:textId="53D552A9" w:rsidR="002F04D0" w:rsidRDefault="00112A52" w:rsidP="00C20594">
            <w:pPr>
              <w:rPr>
                <w:b/>
              </w:rPr>
            </w:pPr>
            <w:r>
              <w:rPr>
                <w:b/>
              </w:rPr>
              <w:t>2</w:t>
            </w:r>
            <w:r w:rsidR="002F04D0">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5A84518F" w14:textId="77777777" w:rsidR="002F04D0" w:rsidRPr="00C20594" w:rsidRDefault="002F04D0"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39B2D8" w14:textId="77777777" w:rsidR="002F04D0" w:rsidRPr="00C20594" w:rsidRDefault="002F04D0"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EBE6B" w14:textId="77777777" w:rsidR="002F04D0" w:rsidRPr="00C20594" w:rsidRDefault="002F04D0" w:rsidP="00C20594">
            <w:pPr>
              <w:snapToGrid w:val="0"/>
            </w:pPr>
          </w:p>
        </w:tc>
      </w:tr>
      <w:tr w:rsidR="00C20594" w:rsidRPr="00C20594" w14:paraId="74D6C30C" w14:textId="77777777" w:rsidTr="006C27E3">
        <w:tc>
          <w:tcPr>
            <w:tcW w:w="3203" w:type="dxa"/>
            <w:tcBorders>
              <w:top w:val="single" w:sz="4" w:space="0" w:color="000000"/>
              <w:left w:val="single" w:sz="4" w:space="0" w:color="000000"/>
              <w:bottom w:val="single" w:sz="4" w:space="0" w:color="000000"/>
            </w:tcBorders>
            <w:shd w:val="clear" w:color="auto" w:fill="auto"/>
          </w:tcPr>
          <w:p w14:paraId="6BBB8C0B" w14:textId="1CFB3D83" w:rsidR="00C20594" w:rsidRPr="00C20594" w:rsidRDefault="00C20594" w:rsidP="00C20594">
            <w:pPr>
              <w:rPr>
                <w:b/>
              </w:rPr>
            </w:pPr>
            <w:r w:rsidRPr="00C20594">
              <w:rPr>
                <w:b/>
              </w:rPr>
              <w:t>C</w:t>
            </w:r>
            <w:r w:rsidR="002F04D0">
              <w:rPr>
                <w:b/>
              </w:rPr>
              <w:t>2</w:t>
            </w:r>
            <w:r w:rsidRPr="00C20594">
              <w:rPr>
                <w:b/>
              </w:rPr>
              <w:t xml:space="preserve">. ESPERIENZE DI FACILITATORE/VALUTATORE (min. 20 ore) NEI PROGETTI FINANZIATI </w:t>
            </w:r>
            <w:r w:rsidR="00566D97">
              <w:rPr>
                <w:b/>
              </w:rPr>
              <w:t>DA FONDI EUROPEI</w:t>
            </w:r>
            <w:r w:rsidRPr="00C20594">
              <w:rPr>
                <w:b/>
              </w:rPr>
              <w:t xml:space="preserve"> </w:t>
            </w:r>
          </w:p>
        </w:tc>
        <w:tc>
          <w:tcPr>
            <w:tcW w:w="1090" w:type="dxa"/>
            <w:tcBorders>
              <w:top w:val="single" w:sz="4" w:space="0" w:color="000000"/>
              <w:left w:val="single" w:sz="4" w:space="0" w:color="000000"/>
              <w:bottom w:val="single" w:sz="4" w:space="0" w:color="000000"/>
            </w:tcBorders>
            <w:shd w:val="clear" w:color="auto" w:fill="auto"/>
          </w:tcPr>
          <w:p w14:paraId="14F880C7" w14:textId="77777777" w:rsidR="00C20594" w:rsidRPr="00C20594" w:rsidRDefault="00C20594" w:rsidP="00C20594"/>
          <w:p w14:paraId="1C7112A9" w14:textId="77777777" w:rsidR="00C20594" w:rsidRPr="00C20594" w:rsidRDefault="00C20594" w:rsidP="00C20594"/>
          <w:p w14:paraId="38E591FF" w14:textId="1884647E"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5A1EAABE" w14:textId="215322D7" w:rsidR="00C20594" w:rsidRPr="00C20594" w:rsidRDefault="00112A52" w:rsidP="00C20594">
            <w:pPr>
              <w:rPr>
                <w:b/>
              </w:rPr>
            </w:pPr>
            <w:proofErr w:type="gramStart"/>
            <w:r>
              <w:rPr>
                <w:b/>
              </w:rPr>
              <w:t>2</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5892352"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91CFAFF"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5EC4B" w14:textId="77777777" w:rsidR="00C20594" w:rsidRPr="00C20594" w:rsidRDefault="00C20594" w:rsidP="00C20594">
            <w:pPr>
              <w:snapToGrid w:val="0"/>
            </w:pPr>
          </w:p>
        </w:tc>
      </w:tr>
      <w:tr w:rsidR="00C20594" w:rsidRPr="00C20594" w14:paraId="22A43F82" w14:textId="77777777" w:rsidTr="006C27E3">
        <w:tc>
          <w:tcPr>
            <w:tcW w:w="3203" w:type="dxa"/>
            <w:tcBorders>
              <w:top w:val="single" w:sz="4" w:space="0" w:color="000000"/>
              <w:left w:val="single" w:sz="4" w:space="0" w:color="000000"/>
              <w:bottom w:val="single" w:sz="4" w:space="0" w:color="000000"/>
            </w:tcBorders>
            <w:shd w:val="clear" w:color="auto" w:fill="auto"/>
          </w:tcPr>
          <w:p w14:paraId="6E05A056" w14:textId="7EA0C895" w:rsidR="00C20594" w:rsidRPr="00C20594" w:rsidRDefault="00C20594" w:rsidP="002B25FD">
            <w:pPr>
              <w:rPr>
                <w:b/>
              </w:rPr>
            </w:pPr>
            <w:r w:rsidRPr="00C20594">
              <w:rPr>
                <w:b/>
              </w:rPr>
              <w:t>C</w:t>
            </w:r>
            <w:r w:rsidR="002F04D0">
              <w:rPr>
                <w:b/>
              </w:rPr>
              <w:t>3</w:t>
            </w:r>
            <w:r w:rsidRPr="00C20594">
              <w:rPr>
                <w:b/>
              </w:rPr>
              <w:t xml:space="preserve">. ESPERIENZE DI </w:t>
            </w:r>
            <w:r w:rsidR="002B25FD">
              <w:rPr>
                <w:b/>
              </w:rPr>
              <w:t>ESPERTO/ TUTOR</w:t>
            </w:r>
            <w:r w:rsidRPr="00C20594">
              <w:rPr>
                <w:b/>
              </w:rPr>
              <w:t xml:space="preserve"> (min. 20 ore) NEI PROGETTI FINANZIATI </w:t>
            </w:r>
            <w:r w:rsidR="00566D97">
              <w:rPr>
                <w:b/>
              </w:rPr>
              <w:t>DA FONDI EUROPEI</w:t>
            </w:r>
            <w:r w:rsidRPr="00C20594">
              <w:rPr>
                <w:b/>
              </w:rPr>
              <w:t xml:space="preserve"> </w:t>
            </w:r>
          </w:p>
        </w:tc>
        <w:tc>
          <w:tcPr>
            <w:tcW w:w="1090" w:type="dxa"/>
            <w:tcBorders>
              <w:top w:val="single" w:sz="4" w:space="0" w:color="000000"/>
              <w:left w:val="single" w:sz="4" w:space="0" w:color="000000"/>
              <w:bottom w:val="single" w:sz="4" w:space="0" w:color="000000"/>
            </w:tcBorders>
            <w:shd w:val="clear" w:color="auto" w:fill="auto"/>
          </w:tcPr>
          <w:p w14:paraId="68E5028B" w14:textId="77777777" w:rsidR="00C20594" w:rsidRPr="00C20594" w:rsidRDefault="00C20594" w:rsidP="00C20594"/>
          <w:p w14:paraId="349F7FB7" w14:textId="0F7A5012"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65F35490" w14:textId="11736BBD" w:rsidR="00C20594" w:rsidRPr="00C20594" w:rsidRDefault="00112A52" w:rsidP="00C20594">
            <w:pPr>
              <w:rPr>
                <w:b/>
              </w:rPr>
            </w:pPr>
            <w:proofErr w:type="gramStart"/>
            <w:r>
              <w:rPr>
                <w:b/>
              </w:rPr>
              <w:t>2</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43000449"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2B1348A"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9920A" w14:textId="77777777" w:rsidR="00C20594" w:rsidRPr="00C20594" w:rsidRDefault="00C20594" w:rsidP="00C20594">
            <w:pPr>
              <w:snapToGrid w:val="0"/>
            </w:pPr>
          </w:p>
        </w:tc>
      </w:tr>
      <w:tr w:rsidR="00C20594" w:rsidRPr="00C20594" w14:paraId="74CE1C97" w14:textId="77777777" w:rsidTr="006C27E3">
        <w:tc>
          <w:tcPr>
            <w:tcW w:w="3203" w:type="dxa"/>
            <w:tcBorders>
              <w:top w:val="single" w:sz="4" w:space="0" w:color="000000"/>
              <w:left w:val="single" w:sz="4" w:space="0" w:color="000000"/>
              <w:bottom w:val="single" w:sz="4" w:space="0" w:color="000000"/>
            </w:tcBorders>
            <w:shd w:val="clear" w:color="auto" w:fill="auto"/>
          </w:tcPr>
          <w:p w14:paraId="0410FC47" w14:textId="7754BBAB" w:rsidR="0097360E" w:rsidRPr="0097360E" w:rsidRDefault="0097360E" w:rsidP="0097360E">
            <w:pPr>
              <w:rPr>
                <w:b/>
              </w:rPr>
            </w:pPr>
            <w:r w:rsidRPr="0097360E">
              <w:rPr>
                <w:b/>
              </w:rPr>
              <w:t>C</w:t>
            </w:r>
            <w:r w:rsidR="00A04EB6">
              <w:rPr>
                <w:b/>
              </w:rPr>
              <w:t>4</w:t>
            </w:r>
            <w:r w:rsidRPr="0097360E">
              <w:rPr>
                <w:b/>
              </w:rPr>
              <w:t>. CO</w:t>
            </w:r>
            <w:r w:rsidR="00A04EB6">
              <w:rPr>
                <w:b/>
              </w:rPr>
              <w:t xml:space="preserve">MPETENZE </w:t>
            </w:r>
            <w:r w:rsidRPr="0097360E">
              <w:rPr>
                <w:b/>
              </w:rPr>
              <w:t>SPECIFICHE DELL'</w:t>
            </w:r>
          </w:p>
          <w:p w14:paraId="0CAB99F3" w14:textId="05A9AE59" w:rsidR="00C20594" w:rsidRPr="00C20594" w:rsidRDefault="0097360E" w:rsidP="0097360E">
            <w:pPr>
              <w:rPr>
                <w:b/>
              </w:rPr>
            </w:pPr>
            <w:r w:rsidRPr="0097360E">
              <w:rPr>
                <w:b/>
              </w:rPr>
              <w:t xml:space="preserve">ARGOMENTO </w:t>
            </w:r>
            <w:r w:rsidR="00E50C85" w:rsidRPr="0097360E">
              <w:rPr>
                <w:b/>
              </w:rPr>
              <w:t>(</w:t>
            </w:r>
            <w:r w:rsidR="002F04D0" w:rsidRPr="0097360E">
              <w:rPr>
                <w:b/>
              </w:rPr>
              <w:t xml:space="preserve">(documentate attraverso esperienze di docente in </w:t>
            </w:r>
            <w:r w:rsidR="002F04D0">
              <w:rPr>
                <w:b/>
              </w:rPr>
              <w:t xml:space="preserve">corsi di formazione </w:t>
            </w:r>
            <w:r w:rsidR="002F04D0" w:rsidRPr="0097360E">
              <w:rPr>
                <w:b/>
              </w:rPr>
              <w:t>min. 6</w:t>
            </w:r>
            <w:r w:rsidR="002F04D0">
              <w:rPr>
                <w:b/>
              </w:rPr>
              <w:t xml:space="preserve"> </w:t>
            </w:r>
            <w:r w:rsidR="002F04D0" w:rsidRPr="0097360E">
              <w:rPr>
                <w:b/>
              </w:rPr>
              <w:t>ore)</w:t>
            </w:r>
          </w:p>
        </w:tc>
        <w:tc>
          <w:tcPr>
            <w:tcW w:w="1090" w:type="dxa"/>
            <w:tcBorders>
              <w:top w:val="single" w:sz="4" w:space="0" w:color="000000"/>
              <w:left w:val="single" w:sz="4" w:space="0" w:color="000000"/>
              <w:bottom w:val="single" w:sz="4" w:space="0" w:color="000000"/>
            </w:tcBorders>
            <w:shd w:val="clear" w:color="auto" w:fill="auto"/>
          </w:tcPr>
          <w:p w14:paraId="2E3DA86A" w14:textId="7D8BDC11"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0E72B9A3" w14:textId="4FBA5308" w:rsidR="00C20594" w:rsidRPr="00C20594" w:rsidRDefault="00112A52" w:rsidP="00C20594">
            <w:pPr>
              <w:rPr>
                <w:b/>
              </w:rPr>
            </w:pPr>
            <w:proofErr w:type="gramStart"/>
            <w:r>
              <w:rPr>
                <w:b/>
              </w:rPr>
              <w:t>2</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2484E7F"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AF8456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ACC57" w14:textId="77777777" w:rsidR="00C20594" w:rsidRPr="00C20594" w:rsidRDefault="00C20594" w:rsidP="00C20594">
            <w:pPr>
              <w:snapToGrid w:val="0"/>
            </w:pPr>
          </w:p>
        </w:tc>
      </w:tr>
      <w:tr w:rsidR="00C20594" w:rsidRPr="00C20594" w14:paraId="62867B87" w14:textId="77777777" w:rsidTr="006C27E3">
        <w:tc>
          <w:tcPr>
            <w:tcW w:w="3203" w:type="dxa"/>
            <w:tcBorders>
              <w:top w:val="single" w:sz="4" w:space="0" w:color="000000"/>
              <w:left w:val="single" w:sz="4" w:space="0" w:color="000000"/>
              <w:bottom w:val="single" w:sz="4" w:space="0" w:color="000000"/>
            </w:tcBorders>
            <w:shd w:val="clear" w:color="auto" w:fill="auto"/>
          </w:tcPr>
          <w:p w14:paraId="40986764" w14:textId="7934EC5C" w:rsidR="0097360E" w:rsidRPr="0097360E" w:rsidRDefault="0097360E" w:rsidP="0097360E">
            <w:pPr>
              <w:rPr>
                <w:b/>
              </w:rPr>
            </w:pPr>
            <w:r w:rsidRPr="0097360E">
              <w:rPr>
                <w:b/>
              </w:rPr>
              <w:t>C</w:t>
            </w:r>
            <w:r w:rsidR="00A04EB6">
              <w:rPr>
                <w:b/>
              </w:rPr>
              <w:t>5</w:t>
            </w:r>
            <w:r w:rsidRPr="0097360E">
              <w:rPr>
                <w:b/>
              </w:rPr>
              <w:t xml:space="preserve">. </w:t>
            </w:r>
            <w:r w:rsidR="002F04D0">
              <w:rPr>
                <w:b/>
              </w:rPr>
              <w:t xml:space="preserve">COMPETENZE </w:t>
            </w:r>
            <w:r w:rsidR="002F04D0" w:rsidRPr="0097360E">
              <w:rPr>
                <w:b/>
              </w:rPr>
              <w:t>SPECIFICHE</w:t>
            </w:r>
            <w:r w:rsidRPr="0097360E">
              <w:rPr>
                <w:b/>
              </w:rPr>
              <w:t xml:space="preserve"> DELL'</w:t>
            </w:r>
          </w:p>
          <w:p w14:paraId="4484B8E1" w14:textId="5992317F" w:rsidR="00C20594" w:rsidRPr="00C20594" w:rsidRDefault="0097360E" w:rsidP="0097360E">
            <w:pPr>
              <w:rPr>
                <w:b/>
              </w:rPr>
            </w:pPr>
            <w:r w:rsidRPr="0097360E">
              <w:rPr>
                <w:b/>
              </w:rPr>
              <w:t>ARGOMENTO (documentate attraverso corsi seguiti con rilascio attestato min. 12 ore)</w:t>
            </w:r>
          </w:p>
        </w:tc>
        <w:tc>
          <w:tcPr>
            <w:tcW w:w="1090" w:type="dxa"/>
            <w:tcBorders>
              <w:top w:val="single" w:sz="4" w:space="0" w:color="000000"/>
              <w:left w:val="single" w:sz="4" w:space="0" w:color="000000"/>
              <w:bottom w:val="single" w:sz="4" w:space="0" w:color="000000"/>
            </w:tcBorders>
            <w:shd w:val="clear" w:color="auto" w:fill="auto"/>
          </w:tcPr>
          <w:p w14:paraId="32B5677B" w14:textId="1F4FE4D0" w:rsidR="00C20594" w:rsidRPr="00C20594" w:rsidRDefault="00C20594" w:rsidP="00C20594">
            <w:r w:rsidRPr="00C20594">
              <w:t xml:space="preserve">Max </w:t>
            </w:r>
            <w:r w:rsidR="002B13C0">
              <w:t>5</w:t>
            </w:r>
          </w:p>
        </w:tc>
        <w:tc>
          <w:tcPr>
            <w:tcW w:w="1090" w:type="dxa"/>
            <w:tcBorders>
              <w:top w:val="single" w:sz="4" w:space="0" w:color="000000"/>
              <w:left w:val="single" w:sz="4" w:space="0" w:color="000000"/>
              <w:bottom w:val="single" w:sz="4" w:space="0" w:color="000000"/>
            </w:tcBorders>
            <w:shd w:val="clear" w:color="auto" w:fill="auto"/>
          </w:tcPr>
          <w:p w14:paraId="744FA80E" w14:textId="1AFCD3CB" w:rsidR="00C20594" w:rsidRPr="00C20594" w:rsidRDefault="00112A52" w:rsidP="00C20594">
            <w:pPr>
              <w:rPr>
                <w:b/>
              </w:rPr>
            </w:pPr>
            <w:proofErr w:type="gramStart"/>
            <w:r>
              <w:rPr>
                <w:b/>
              </w:rPr>
              <w:t>2</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2EEF2124"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6D725E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55E11" w14:textId="77777777" w:rsidR="00C20594" w:rsidRPr="00C20594" w:rsidRDefault="00C20594" w:rsidP="00C20594">
            <w:pPr>
              <w:snapToGrid w:val="0"/>
            </w:pPr>
          </w:p>
        </w:tc>
      </w:tr>
      <w:tr w:rsidR="00005BF3" w:rsidRPr="00C20594" w14:paraId="25B63412" w14:textId="77777777" w:rsidTr="006C27E3">
        <w:tc>
          <w:tcPr>
            <w:tcW w:w="3203" w:type="dxa"/>
            <w:tcBorders>
              <w:top w:val="single" w:sz="4" w:space="0" w:color="000000"/>
              <w:left w:val="single" w:sz="4" w:space="0" w:color="000000"/>
              <w:bottom w:val="single" w:sz="4" w:space="0" w:color="000000"/>
            </w:tcBorders>
            <w:shd w:val="clear" w:color="auto" w:fill="auto"/>
          </w:tcPr>
          <w:p w14:paraId="04A8C271" w14:textId="3FC304B1" w:rsidR="00005BF3" w:rsidRPr="0097360E" w:rsidRDefault="00005BF3" w:rsidP="0097360E">
            <w:pPr>
              <w:rPr>
                <w:b/>
              </w:rPr>
            </w:pPr>
            <w:r>
              <w:rPr>
                <w:b/>
              </w:rPr>
              <w:lastRenderedPageBreak/>
              <w:t xml:space="preserve">C6. </w:t>
            </w:r>
            <w:r w:rsidRPr="00005BF3">
              <w:rPr>
                <w:b/>
              </w:rPr>
              <w:t>Per ogni esperienza di attività coordinamento (funzione strumentale, Coordinator</w:t>
            </w:r>
            <w:r>
              <w:rPr>
                <w:b/>
              </w:rPr>
              <w:t xml:space="preserve">e di dipartimento e referente </w:t>
            </w:r>
            <w:r w:rsidRPr="00005BF3">
              <w:rPr>
                <w:b/>
              </w:rPr>
              <w:t>progetti POF - PTOF– PON</w:t>
            </w:r>
            <w:r>
              <w:rPr>
                <w:b/>
              </w:rPr>
              <w:t>- ERASMUS</w:t>
            </w:r>
            <w:r w:rsidRPr="00005BF3">
              <w:rPr>
                <w:b/>
              </w:rPr>
              <w:t>)</w:t>
            </w:r>
          </w:p>
        </w:tc>
        <w:tc>
          <w:tcPr>
            <w:tcW w:w="1090" w:type="dxa"/>
            <w:tcBorders>
              <w:top w:val="single" w:sz="4" w:space="0" w:color="000000"/>
              <w:left w:val="single" w:sz="4" w:space="0" w:color="000000"/>
              <w:bottom w:val="single" w:sz="4" w:space="0" w:color="000000"/>
            </w:tcBorders>
            <w:shd w:val="clear" w:color="auto" w:fill="auto"/>
          </w:tcPr>
          <w:p w14:paraId="59380EF7" w14:textId="5649690A" w:rsidR="00005BF3" w:rsidRPr="00C20594" w:rsidRDefault="00112A52" w:rsidP="00C20594">
            <w:r>
              <w:t>Max 5</w:t>
            </w:r>
          </w:p>
        </w:tc>
        <w:tc>
          <w:tcPr>
            <w:tcW w:w="1090" w:type="dxa"/>
            <w:tcBorders>
              <w:top w:val="single" w:sz="4" w:space="0" w:color="000000"/>
              <w:left w:val="single" w:sz="4" w:space="0" w:color="000000"/>
              <w:bottom w:val="single" w:sz="4" w:space="0" w:color="000000"/>
            </w:tcBorders>
            <w:shd w:val="clear" w:color="auto" w:fill="auto"/>
          </w:tcPr>
          <w:p w14:paraId="56A2F01F" w14:textId="282ECD06" w:rsidR="00005BF3" w:rsidRDefault="00112A52" w:rsidP="00C20594">
            <w:pPr>
              <w:rPr>
                <w:b/>
              </w:rPr>
            </w:pPr>
            <w:proofErr w:type="gramStart"/>
            <w:r>
              <w:rPr>
                <w:b/>
              </w:rPr>
              <w:t>2</w:t>
            </w:r>
            <w:proofErr w:type="gramEnd"/>
            <w:r w:rsidRPr="00112A52">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43E2BFA9" w14:textId="77777777" w:rsidR="00005BF3" w:rsidRPr="00C20594" w:rsidRDefault="00005BF3"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6CDF8D89" w14:textId="77777777" w:rsidR="00005BF3" w:rsidRPr="00C20594" w:rsidRDefault="00005BF3"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5A420" w14:textId="77777777" w:rsidR="00005BF3" w:rsidRPr="00C20594" w:rsidRDefault="00005BF3" w:rsidP="00C20594">
            <w:pPr>
              <w:snapToGrid w:val="0"/>
            </w:pPr>
          </w:p>
        </w:tc>
      </w:tr>
      <w:tr w:rsidR="00C20594" w:rsidRPr="00C20594" w14:paraId="5995054A" w14:textId="77777777" w:rsidTr="006C27E3">
        <w:trPr>
          <w:trHeight w:val="616"/>
        </w:trPr>
        <w:tc>
          <w:tcPr>
            <w:tcW w:w="5383" w:type="dxa"/>
            <w:gridSpan w:val="3"/>
            <w:tcBorders>
              <w:top w:val="single" w:sz="4" w:space="0" w:color="000000"/>
              <w:left w:val="single" w:sz="4" w:space="0" w:color="000000"/>
              <w:bottom w:val="single" w:sz="4" w:space="0" w:color="000000"/>
            </w:tcBorders>
            <w:shd w:val="clear" w:color="auto" w:fill="auto"/>
            <w:vAlign w:val="center"/>
          </w:tcPr>
          <w:p w14:paraId="5C3DE393" w14:textId="5709B031" w:rsidR="00C20594" w:rsidRPr="00C20594" w:rsidRDefault="00C20594" w:rsidP="00C20594">
            <w:r w:rsidRPr="00C20594">
              <w:rPr>
                <w:b/>
              </w:rPr>
              <w:t>TOTALE</w:t>
            </w:r>
            <w:r w:rsidR="002B13C0">
              <w:rPr>
                <w:b/>
              </w:rPr>
              <w:t xml:space="preserve"> </w:t>
            </w:r>
            <w:r w:rsidRPr="00C20594">
              <w:rPr>
                <w:b/>
              </w:rPr>
              <w:t>MAX                                                               100</w:t>
            </w:r>
          </w:p>
        </w:tc>
        <w:tc>
          <w:tcPr>
            <w:tcW w:w="1397" w:type="dxa"/>
            <w:tcBorders>
              <w:top w:val="single" w:sz="4" w:space="0" w:color="000000"/>
              <w:left w:val="single" w:sz="4" w:space="0" w:color="000000"/>
              <w:bottom w:val="single" w:sz="4" w:space="0" w:color="000000"/>
            </w:tcBorders>
            <w:shd w:val="clear" w:color="auto" w:fill="auto"/>
            <w:vAlign w:val="center"/>
          </w:tcPr>
          <w:p w14:paraId="4D507011"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E82B12"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924C8" w14:textId="77777777" w:rsidR="00C20594" w:rsidRPr="00C20594" w:rsidRDefault="00C20594" w:rsidP="00C20594">
            <w:pPr>
              <w:snapToGrid w:val="0"/>
            </w:pPr>
          </w:p>
        </w:tc>
      </w:tr>
    </w:tbl>
    <w:p w14:paraId="44F8D2A8" w14:textId="77777777" w:rsidR="00C20594" w:rsidRPr="00C20594" w:rsidRDefault="00C20594" w:rsidP="00C20594">
      <w:pPr>
        <w:rPr>
          <w:sz w:val="24"/>
          <w:szCs w:val="24"/>
        </w:rPr>
      </w:pPr>
    </w:p>
    <w:p w14:paraId="18B64AA7" w14:textId="77777777" w:rsidR="00C20594" w:rsidRDefault="00C20594" w:rsidP="00C20594">
      <w:pPr>
        <w:spacing w:after="200"/>
        <w:contextualSpacing/>
        <w:mirrorIndents/>
        <w:rPr>
          <w:rFonts w:asciiTheme="minorHAnsi" w:eastAsiaTheme="minorHAnsi" w:hAnsiTheme="minorHAnsi" w:cstheme="minorBidi"/>
          <w:i/>
          <w:sz w:val="22"/>
          <w:szCs w:val="22"/>
          <w:lang w:eastAsia="en-US"/>
        </w:rPr>
      </w:pPr>
    </w:p>
    <w:p w14:paraId="1F2335A8"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480778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2DBEFEF"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41E18F12"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30E1F627"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72AB4CA8"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56F4CC44"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47E80A5"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005FE2F0"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6E22E8F"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813023D"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3113C178"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489EE0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DD3D6A1"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94C815E"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5B818F0C"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4BC191EC"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3925C70E"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5FB4A615"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30E71B55"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5388243"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087A920A"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116D2B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7C7C961A"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55AE31B"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8CAB110"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A85FABF"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39017DA5"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8232CD5"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CD8E83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53D06084"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2A68316"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1503EDA"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23EFF68"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863791F"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603765DE"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1FD6BAE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5DB57927"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0BDB4BFD"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2B22CA96"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75CBCFB9" w14:textId="77777777" w:rsidR="000A6AA7" w:rsidRDefault="000A6AA7" w:rsidP="00C20594">
      <w:pPr>
        <w:spacing w:after="200"/>
        <w:contextualSpacing/>
        <w:mirrorIndents/>
        <w:rPr>
          <w:rFonts w:asciiTheme="minorHAnsi" w:eastAsiaTheme="minorHAnsi" w:hAnsiTheme="minorHAnsi" w:cstheme="minorBidi"/>
          <w:i/>
          <w:sz w:val="22"/>
          <w:szCs w:val="22"/>
          <w:lang w:eastAsia="en-US"/>
        </w:rPr>
      </w:pPr>
    </w:p>
    <w:p w14:paraId="49E703A8" w14:textId="77777777" w:rsidR="00F84EAF" w:rsidRPr="00F84EAF" w:rsidRDefault="00F84EAF" w:rsidP="00F84EAF">
      <w:pPr>
        <w:jc w:val="both"/>
        <w:rPr>
          <w:sz w:val="16"/>
          <w:szCs w:val="16"/>
        </w:rPr>
      </w:pPr>
      <w:r w:rsidRPr="00F84EAF">
        <w:rPr>
          <w:noProof/>
          <w:sz w:val="24"/>
          <w:szCs w:val="24"/>
        </w:rPr>
        <w:lastRenderedPageBreak/>
        <w:drawing>
          <wp:inline distT="0" distB="0" distL="0" distR="0" wp14:anchorId="4DA3BEA8" wp14:editId="1DD60E99">
            <wp:extent cx="6210300" cy="1101654"/>
            <wp:effectExtent l="0" t="0" r="0" b="3810"/>
            <wp:docPr id="162265672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3E84254A" w14:textId="77777777" w:rsidR="00F84EAF" w:rsidRPr="00F84EAF" w:rsidRDefault="00F84EAF" w:rsidP="00F84EAF">
      <w:pPr>
        <w:autoSpaceDE w:val="0"/>
        <w:autoSpaceDN w:val="0"/>
        <w:adjustRightInd w:val="0"/>
        <w:jc w:val="both"/>
        <w:rPr>
          <w:rFonts w:ascii="Corbel" w:hAnsi="Corbel" w:cs="Corbel"/>
          <w:color w:val="000000"/>
          <w:sz w:val="16"/>
          <w:szCs w:val="16"/>
        </w:rPr>
      </w:pPr>
      <w:r w:rsidRPr="00F84EAF">
        <w:rPr>
          <w:rFonts w:ascii="Corbel" w:hAnsi="Corbel" w:cs="Corbel"/>
          <w:color w:val="000000"/>
          <w:sz w:val="16"/>
          <w:szCs w:val="16"/>
        </w:rPr>
        <w:t xml:space="preserve">                                                                                                                                </w:t>
      </w:r>
    </w:p>
    <w:p w14:paraId="6E9758E1" w14:textId="77777777" w:rsidR="00F84EAF" w:rsidRPr="00F84EAF" w:rsidRDefault="00F84EAF" w:rsidP="00F84EAF">
      <w:pPr>
        <w:widowControl w:val="0"/>
        <w:tabs>
          <w:tab w:val="left" w:pos="1733"/>
        </w:tabs>
        <w:autoSpaceDE w:val="0"/>
        <w:autoSpaceDN w:val="0"/>
        <w:ind w:right="284"/>
        <w:rPr>
          <w:rFonts w:ascii="Calibri" w:eastAsia="Calibri" w:hAnsi="Calibri" w:cs="Calibri"/>
          <w:b/>
          <w:i/>
          <w:iCs/>
          <w:sz w:val="22"/>
          <w:szCs w:val="22"/>
          <w:lang w:eastAsia="en-US"/>
        </w:rPr>
      </w:pPr>
    </w:p>
    <w:p w14:paraId="3F399724" w14:textId="77777777" w:rsidR="00F84EAF" w:rsidRDefault="00F84EAF" w:rsidP="00F84EAF">
      <w:pPr>
        <w:widowControl w:val="0"/>
        <w:tabs>
          <w:tab w:val="left" w:pos="1733"/>
        </w:tabs>
        <w:autoSpaceDE w:val="0"/>
        <w:autoSpaceDN w:val="0"/>
        <w:ind w:right="284"/>
        <w:jc w:val="center"/>
        <w:rPr>
          <w:rFonts w:ascii="Calibri" w:eastAsia="Calibri" w:hAnsi="Calibri" w:cs="Calibri"/>
          <w:b/>
          <w:i/>
          <w:iCs/>
          <w:sz w:val="24"/>
          <w:szCs w:val="24"/>
          <w:lang w:eastAsia="en-US"/>
        </w:rPr>
      </w:pPr>
      <w:r w:rsidRPr="00F84EAF">
        <w:rPr>
          <w:rFonts w:ascii="Calibri" w:eastAsia="Calibri" w:hAnsi="Calibri" w:cs="Calibri"/>
          <w:b/>
          <w:i/>
          <w:iCs/>
          <w:sz w:val="24"/>
          <w:szCs w:val="24"/>
          <w:lang w:eastAsia="en-US"/>
        </w:rPr>
        <w:t>Dichiarazione di insussistenza di incompatibilità o cause ostative</w:t>
      </w:r>
    </w:p>
    <w:p w14:paraId="4BE0715A" w14:textId="77777777" w:rsidR="00BC1C1C" w:rsidRPr="00F84EAF" w:rsidRDefault="00BC1C1C" w:rsidP="00F84EAF">
      <w:pPr>
        <w:widowControl w:val="0"/>
        <w:tabs>
          <w:tab w:val="left" w:pos="1733"/>
        </w:tabs>
        <w:autoSpaceDE w:val="0"/>
        <w:autoSpaceDN w:val="0"/>
        <w:ind w:right="284"/>
        <w:jc w:val="center"/>
        <w:rPr>
          <w:rFonts w:ascii="Calibri" w:eastAsia="Calibri" w:hAnsi="Calibri" w:cs="Calibri"/>
          <w:b/>
          <w:i/>
          <w:iCs/>
          <w:sz w:val="24"/>
          <w:szCs w:val="24"/>
          <w:lang w:eastAsia="en-US"/>
        </w:rPr>
      </w:pPr>
    </w:p>
    <w:p w14:paraId="575E1E29" w14:textId="77777777" w:rsidR="00BB6CA3" w:rsidRPr="00BB6CA3" w:rsidRDefault="00BB6CA3" w:rsidP="00BB6CA3">
      <w:pPr>
        <w:keepNext/>
        <w:keepLines/>
        <w:widowControl w:val="0"/>
        <w:outlineLvl w:val="5"/>
        <w:rPr>
          <w:rFonts w:eastAsia="Calibri"/>
          <w:bCs/>
          <w:i/>
          <w:iCs/>
          <w:sz w:val="24"/>
          <w:szCs w:val="24"/>
          <w:lang w:eastAsia="en-US"/>
        </w:rPr>
      </w:pPr>
      <w:r w:rsidRPr="00BB6CA3">
        <w:rPr>
          <w:rFonts w:eastAsia="Calibri"/>
          <w:bCs/>
          <w:i/>
          <w:iCs/>
          <w:sz w:val="24"/>
          <w:szCs w:val="24"/>
          <w:lang w:eastAsia="en-US"/>
        </w:rPr>
        <w:t>Avviso Pubblico 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Next Generation EU (D.M. 19/2024)</w:t>
      </w:r>
    </w:p>
    <w:p w14:paraId="50B7EB54" w14:textId="77777777" w:rsidR="00BB6CA3" w:rsidRPr="00BB6CA3" w:rsidRDefault="00BB6CA3" w:rsidP="00BB6CA3">
      <w:pPr>
        <w:keepNext/>
        <w:keepLines/>
        <w:widowControl w:val="0"/>
        <w:outlineLvl w:val="5"/>
        <w:rPr>
          <w:rFonts w:eastAsia="Calibri"/>
          <w:bCs/>
          <w:i/>
          <w:iCs/>
          <w:sz w:val="24"/>
          <w:szCs w:val="24"/>
          <w:lang w:eastAsia="en-US"/>
        </w:rPr>
      </w:pPr>
    </w:p>
    <w:p w14:paraId="3ACBC697" w14:textId="77777777" w:rsidR="00BB6CA3" w:rsidRPr="00BB6CA3" w:rsidRDefault="00BB6CA3" w:rsidP="00BB6CA3">
      <w:pPr>
        <w:keepNext/>
        <w:keepLines/>
        <w:widowControl w:val="0"/>
        <w:outlineLvl w:val="5"/>
        <w:rPr>
          <w:rFonts w:eastAsia="Calibri"/>
          <w:bCs/>
          <w:i/>
          <w:iCs/>
          <w:sz w:val="24"/>
          <w:szCs w:val="24"/>
          <w:lang w:eastAsia="en-US"/>
        </w:rPr>
      </w:pPr>
      <w:r w:rsidRPr="00BB6CA3">
        <w:rPr>
          <w:rFonts w:eastAsia="Calibri"/>
          <w:bCs/>
          <w:i/>
          <w:iCs/>
          <w:sz w:val="24"/>
          <w:szCs w:val="24"/>
          <w:lang w:eastAsia="en-US"/>
        </w:rPr>
        <w:t xml:space="preserve">Titolo progetto: </w:t>
      </w:r>
      <w:proofErr w:type="spellStart"/>
      <w:r w:rsidRPr="00BB6CA3">
        <w:rPr>
          <w:rFonts w:eastAsia="Calibri"/>
          <w:bCs/>
          <w:i/>
          <w:iCs/>
          <w:sz w:val="24"/>
          <w:szCs w:val="24"/>
          <w:lang w:eastAsia="en-US"/>
        </w:rPr>
        <w:t>We</w:t>
      </w:r>
      <w:proofErr w:type="spellEnd"/>
      <w:r w:rsidRPr="00BB6CA3">
        <w:rPr>
          <w:rFonts w:eastAsia="Calibri"/>
          <w:bCs/>
          <w:i/>
          <w:iCs/>
          <w:sz w:val="24"/>
          <w:szCs w:val="24"/>
          <w:lang w:eastAsia="en-US"/>
        </w:rPr>
        <w:t xml:space="preserve"> care: non io, ma noi</w:t>
      </w:r>
    </w:p>
    <w:p w14:paraId="368E56DD" w14:textId="77777777" w:rsidR="00BB6CA3" w:rsidRPr="00BB6CA3" w:rsidRDefault="00BB6CA3" w:rsidP="00BB6CA3">
      <w:pPr>
        <w:keepNext/>
        <w:keepLines/>
        <w:widowControl w:val="0"/>
        <w:outlineLvl w:val="5"/>
        <w:rPr>
          <w:rFonts w:eastAsia="Calibri"/>
          <w:bCs/>
          <w:i/>
          <w:iCs/>
          <w:sz w:val="24"/>
          <w:szCs w:val="24"/>
          <w:lang w:eastAsia="en-US"/>
        </w:rPr>
      </w:pPr>
      <w:r w:rsidRPr="00BB6CA3">
        <w:rPr>
          <w:rFonts w:eastAsia="Calibri"/>
          <w:bCs/>
          <w:i/>
          <w:iCs/>
          <w:sz w:val="24"/>
          <w:szCs w:val="24"/>
          <w:lang w:eastAsia="en-US"/>
        </w:rPr>
        <w:t>Codice progetto: M4C1I1.4-2024-1322</w:t>
      </w:r>
    </w:p>
    <w:p w14:paraId="0DA7251E" w14:textId="77777777" w:rsidR="00BB6CA3" w:rsidRPr="00BB6CA3" w:rsidRDefault="00BB6CA3" w:rsidP="00BB6CA3">
      <w:pPr>
        <w:keepNext/>
        <w:keepLines/>
        <w:widowControl w:val="0"/>
        <w:outlineLvl w:val="5"/>
        <w:rPr>
          <w:rFonts w:eastAsia="Calibri"/>
          <w:bCs/>
          <w:i/>
          <w:iCs/>
          <w:sz w:val="24"/>
          <w:szCs w:val="24"/>
          <w:lang w:eastAsia="en-US"/>
        </w:rPr>
      </w:pPr>
      <w:r w:rsidRPr="00BB6CA3">
        <w:rPr>
          <w:rFonts w:eastAsia="Calibri"/>
          <w:bCs/>
          <w:i/>
          <w:iCs/>
          <w:sz w:val="24"/>
          <w:szCs w:val="24"/>
          <w:lang w:eastAsia="en-US"/>
        </w:rPr>
        <w:t>CUP: J74D21000930006</w:t>
      </w:r>
    </w:p>
    <w:p w14:paraId="6FC632C5" w14:textId="77777777" w:rsidR="00BC1C1C" w:rsidRDefault="00BC1C1C" w:rsidP="00BC1C1C">
      <w:pPr>
        <w:keepNext/>
        <w:keepLines/>
        <w:widowControl w:val="0"/>
        <w:outlineLvl w:val="5"/>
        <w:rPr>
          <w:rFonts w:eastAsia="Calibri"/>
          <w:bCs/>
          <w:i/>
          <w:iCs/>
          <w:sz w:val="24"/>
          <w:szCs w:val="24"/>
          <w:lang w:eastAsia="en-US"/>
        </w:rPr>
      </w:pPr>
    </w:p>
    <w:p w14:paraId="6D9130F4" w14:textId="2BF4F776" w:rsidR="00F84EAF" w:rsidRPr="00BC1C1C" w:rsidRDefault="00F84EAF" w:rsidP="00BC1C1C">
      <w:pPr>
        <w:keepNext/>
        <w:keepLines/>
        <w:widowControl w:val="0"/>
        <w:outlineLvl w:val="5"/>
        <w:rPr>
          <w:rFonts w:eastAsia="Arial"/>
          <w:b/>
          <w:bCs/>
          <w:sz w:val="22"/>
          <w:szCs w:val="22"/>
        </w:rPr>
      </w:pPr>
      <w:r w:rsidRPr="00BC1C1C">
        <w:rPr>
          <w:rFonts w:eastAsia="Arial"/>
          <w:b/>
          <w:bCs/>
          <w:sz w:val="22"/>
          <w:szCs w:val="22"/>
        </w:rPr>
        <w:t>Il sottoscritto __________________________________</w:t>
      </w:r>
      <w:r w:rsidRPr="00BC1C1C">
        <w:rPr>
          <w:sz w:val="24"/>
          <w:szCs w:val="24"/>
        </w:rPr>
        <w:t xml:space="preserve"> </w:t>
      </w:r>
    </w:p>
    <w:p w14:paraId="760FFD8B" w14:textId="77777777" w:rsidR="00F84EAF" w:rsidRPr="00BC1C1C" w:rsidRDefault="00F84EAF" w:rsidP="00F84EAF">
      <w:pPr>
        <w:keepNext/>
        <w:keepLines/>
        <w:widowControl w:val="0"/>
        <w:outlineLvl w:val="5"/>
        <w:rPr>
          <w:rFonts w:eastAsia="Arial"/>
          <w:b/>
          <w:bCs/>
          <w:sz w:val="22"/>
          <w:szCs w:val="22"/>
        </w:rPr>
      </w:pPr>
    </w:p>
    <w:p w14:paraId="5E7EB5E8"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 xml:space="preserve"> Nato a _______________ il______________ residente a_____________ Provincia di _________</w:t>
      </w:r>
    </w:p>
    <w:p w14:paraId="3E155B39" w14:textId="77777777" w:rsidR="00F84EAF" w:rsidRPr="00BC1C1C" w:rsidRDefault="00F84EAF" w:rsidP="00F84EAF">
      <w:pPr>
        <w:keepNext/>
        <w:keepLines/>
        <w:widowControl w:val="0"/>
        <w:outlineLvl w:val="5"/>
        <w:rPr>
          <w:rFonts w:eastAsia="Arial"/>
          <w:b/>
          <w:bCs/>
          <w:sz w:val="22"/>
          <w:szCs w:val="22"/>
        </w:rPr>
      </w:pPr>
    </w:p>
    <w:p w14:paraId="545980A8"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 xml:space="preserve"> Via________________________________________________ Codice Fiscale __________________ </w:t>
      </w:r>
    </w:p>
    <w:p w14:paraId="08A99CE7" w14:textId="77777777" w:rsidR="00F84EAF" w:rsidRPr="00BC1C1C" w:rsidRDefault="00F84EAF" w:rsidP="00F84EAF">
      <w:pPr>
        <w:keepNext/>
        <w:keepLines/>
        <w:widowControl w:val="0"/>
        <w:outlineLvl w:val="5"/>
        <w:rPr>
          <w:rFonts w:eastAsia="Arial"/>
          <w:b/>
          <w:bCs/>
          <w:sz w:val="22"/>
          <w:szCs w:val="22"/>
        </w:rPr>
      </w:pPr>
    </w:p>
    <w:p w14:paraId="6DF504A9"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Individuato in qualità di__________________________ nel progetto di cui in oggetto</w:t>
      </w:r>
    </w:p>
    <w:p w14:paraId="6BC0B0D1" w14:textId="77777777" w:rsidR="00F84EAF" w:rsidRPr="00BC1C1C" w:rsidRDefault="00F84EAF" w:rsidP="00F84EAF">
      <w:pPr>
        <w:keepNext/>
        <w:keepLines/>
        <w:widowControl w:val="0"/>
        <w:outlineLvl w:val="5"/>
        <w:rPr>
          <w:rFonts w:eastAsia="Arial"/>
          <w:bCs/>
          <w:sz w:val="22"/>
          <w:szCs w:val="22"/>
        </w:rPr>
      </w:pPr>
    </w:p>
    <w:p w14:paraId="5A4C31A5" w14:textId="77777777" w:rsidR="00F84EAF" w:rsidRPr="00BC1C1C" w:rsidRDefault="00F84EAF" w:rsidP="00F84EAF">
      <w:pPr>
        <w:spacing w:before="120" w:after="120"/>
        <w:jc w:val="center"/>
        <w:outlineLvl w:val="0"/>
        <w:rPr>
          <w:b/>
          <w:sz w:val="24"/>
          <w:szCs w:val="24"/>
        </w:rPr>
      </w:pPr>
      <w:r w:rsidRPr="00BC1C1C">
        <w:rPr>
          <w:b/>
          <w:sz w:val="24"/>
          <w:szCs w:val="24"/>
        </w:rPr>
        <w:t>DICHIARA</w:t>
      </w:r>
    </w:p>
    <w:p w14:paraId="38195A30" w14:textId="77777777" w:rsidR="00F84EAF" w:rsidRPr="00BC1C1C" w:rsidRDefault="00F84EAF" w:rsidP="00F84EAF">
      <w:pPr>
        <w:spacing w:before="120" w:after="120"/>
        <w:jc w:val="center"/>
        <w:outlineLvl w:val="0"/>
        <w:rPr>
          <w:b/>
          <w:sz w:val="22"/>
          <w:szCs w:val="22"/>
        </w:rPr>
      </w:pPr>
    </w:p>
    <w:p w14:paraId="3FA5B5B6" w14:textId="77777777" w:rsidR="00F84EAF" w:rsidRPr="00BC1C1C" w:rsidRDefault="00F84EAF" w:rsidP="00F84EAF">
      <w:pPr>
        <w:spacing w:before="120" w:after="120"/>
        <w:jc w:val="both"/>
        <w:rPr>
          <w:b/>
          <w:sz w:val="24"/>
          <w:szCs w:val="24"/>
        </w:rPr>
      </w:pPr>
      <w:r w:rsidRPr="00BC1C1C">
        <w:rPr>
          <w:b/>
          <w:sz w:val="24"/>
          <w:szCs w:val="24"/>
        </w:rPr>
        <w:t>ai sensi dell’art. 75 del d.P.R. n. 445 del 28 dicembre 2000 consapevole degli artt. 46 e 47 del d.P.R. n. 445 del 28 dicembre 2000:</w:t>
      </w:r>
    </w:p>
    <w:p w14:paraId="5338CB87" w14:textId="77777777" w:rsidR="00F84EAF" w:rsidRPr="00BC1C1C" w:rsidRDefault="00F84EAF" w:rsidP="00F84EAF">
      <w:pPr>
        <w:spacing w:before="120" w:after="120"/>
        <w:jc w:val="both"/>
        <w:rPr>
          <w:b/>
          <w:sz w:val="24"/>
          <w:szCs w:val="24"/>
        </w:rPr>
      </w:pPr>
    </w:p>
    <w:p w14:paraId="44E4CDAA"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 xml:space="preserve">non trovarsi in situazione di incompatibilità, ai sensi di quanto previsto dal d.lgs. n. 39/2013 e dall’art. 53, del d.lgs. n. 165/2001; </w:t>
      </w:r>
    </w:p>
    <w:p w14:paraId="18B2C183" w14:textId="77777777" w:rsidR="00F84EAF" w:rsidRPr="00BC1C1C" w:rsidRDefault="00F84EAF" w:rsidP="00F84EAF">
      <w:pPr>
        <w:spacing w:before="120" w:after="120"/>
        <w:ind w:left="720"/>
        <w:contextualSpacing/>
        <w:jc w:val="both"/>
        <w:rPr>
          <w:sz w:val="24"/>
          <w:szCs w:val="24"/>
        </w:rPr>
      </w:pPr>
    </w:p>
    <w:p w14:paraId="1CB66E66"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 xml:space="preserve">di non avere, direttamente o indirettamente, un interesse finanziario, economico o altro interesse personale nel procedimento in esame ai sensi e per gli effetti di quanto  </w:t>
      </w:r>
    </w:p>
    <w:p w14:paraId="1DB5EE3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propri;</w:t>
      </w:r>
    </w:p>
    <w:p w14:paraId="677F6494"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parenti, affini entro il secondo grado, del coniuge o di conviventi, oppure di persone con le quali abbia rapporti di frequentazione abituale;</w:t>
      </w:r>
    </w:p>
    <w:p w14:paraId="1D42640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soggetti od organizzazioni con cui egli o il coniuge abbia causa pendente o grave inimicizia o rapporti di credito o debito significativi;</w:t>
      </w:r>
    </w:p>
    <w:p w14:paraId="17030C8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B033C53" w14:textId="77777777" w:rsidR="00F84EAF" w:rsidRPr="00BC1C1C" w:rsidRDefault="00F84EAF" w:rsidP="00F84EAF">
      <w:pPr>
        <w:autoSpaceDE w:val="0"/>
        <w:autoSpaceDN w:val="0"/>
        <w:adjustRightInd w:val="0"/>
        <w:spacing w:before="120" w:after="120"/>
        <w:ind w:left="1068"/>
        <w:contextualSpacing/>
        <w:jc w:val="both"/>
        <w:rPr>
          <w:sz w:val="24"/>
          <w:szCs w:val="24"/>
        </w:rPr>
      </w:pPr>
    </w:p>
    <w:p w14:paraId="762E3456" w14:textId="77777777" w:rsidR="00F84EAF" w:rsidRPr="00BC1C1C" w:rsidRDefault="00F84EAF" w:rsidP="00F84EAF">
      <w:pPr>
        <w:numPr>
          <w:ilvl w:val="0"/>
          <w:numId w:val="29"/>
        </w:numPr>
        <w:spacing w:after="120" w:line="276" w:lineRule="auto"/>
        <w:contextualSpacing/>
        <w:jc w:val="both"/>
        <w:rPr>
          <w:rFonts w:eastAsia="Calibri"/>
          <w:sz w:val="24"/>
          <w:szCs w:val="24"/>
        </w:rPr>
      </w:pPr>
      <w:r w:rsidRPr="00BC1C1C">
        <w:rPr>
          <w:rFonts w:eastAsia="Calibri"/>
          <w:sz w:val="24"/>
          <w:szCs w:val="24"/>
        </w:rPr>
        <w:t>che non sussistono diverse ragioni di opportunità che si frappongano al conferimento dell’incarico in questione;</w:t>
      </w:r>
    </w:p>
    <w:p w14:paraId="659AAE91" w14:textId="77777777" w:rsidR="00F84EAF" w:rsidRPr="00BC1C1C" w:rsidRDefault="00F84EAF" w:rsidP="00F84EAF">
      <w:pPr>
        <w:spacing w:after="120" w:line="276" w:lineRule="auto"/>
        <w:ind w:left="720"/>
        <w:contextualSpacing/>
        <w:jc w:val="both"/>
        <w:rPr>
          <w:rFonts w:eastAsia="Calibri"/>
          <w:sz w:val="24"/>
          <w:szCs w:val="24"/>
        </w:rPr>
      </w:pPr>
    </w:p>
    <w:p w14:paraId="7A27DD18" w14:textId="77777777" w:rsidR="00F84EAF" w:rsidRPr="00BC1C1C" w:rsidRDefault="00F84EAF" w:rsidP="00F84EAF">
      <w:pPr>
        <w:numPr>
          <w:ilvl w:val="0"/>
          <w:numId w:val="29"/>
        </w:numPr>
        <w:spacing w:before="120" w:after="120"/>
        <w:contextualSpacing/>
        <w:jc w:val="both"/>
        <w:rPr>
          <w:rFonts w:eastAsiaTheme="minorHAnsi"/>
          <w:sz w:val="24"/>
          <w:szCs w:val="24"/>
        </w:rPr>
      </w:pPr>
      <w:r w:rsidRPr="00BC1C1C">
        <w:rPr>
          <w:sz w:val="24"/>
          <w:szCs w:val="24"/>
        </w:rPr>
        <w:lastRenderedPageBreak/>
        <w:t>di aver preso piena cognizione del D.M. 26 aprile 2022, n. 105, recante il Codice di Comportamento dei dipendenti del Ministero dell’istruzione e del merito;</w:t>
      </w:r>
    </w:p>
    <w:p w14:paraId="6659DB8D" w14:textId="77777777" w:rsidR="00F84EAF" w:rsidRPr="00BC1C1C" w:rsidRDefault="00F84EAF" w:rsidP="00F84EAF">
      <w:pPr>
        <w:ind w:left="708"/>
        <w:rPr>
          <w:rFonts w:eastAsiaTheme="minorHAnsi"/>
          <w:sz w:val="24"/>
          <w:szCs w:val="24"/>
        </w:rPr>
      </w:pPr>
    </w:p>
    <w:p w14:paraId="2048978D" w14:textId="77777777" w:rsidR="00F84EAF" w:rsidRPr="00BC1C1C" w:rsidRDefault="00F84EAF" w:rsidP="00F84EAF">
      <w:pPr>
        <w:spacing w:before="120" w:after="120"/>
        <w:ind w:left="720"/>
        <w:contextualSpacing/>
        <w:jc w:val="both"/>
        <w:rPr>
          <w:rFonts w:eastAsiaTheme="minorHAnsi"/>
          <w:sz w:val="24"/>
          <w:szCs w:val="24"/>
        </w:rPr>
      </w:pPr>
    </w:p>
    <w:p w14:paraId="1BEAC235"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impegnarsi a comunicare tempestivamente all’Istituzione scolastica eventuali variazioni che dovessero intervenire nel corso dello svolgimento dell’incarico;</w:t>
      </w:r>
    </w:p>
    <w:p w14:paraId="182937C2" w14:textId="77777777" w:rsidR="00F84EAF" w:rsidRPr="00BC1C1C" w:rsidRDefault="00F84EAF" w:rsidP="00F84EAF">
      <w:pPr>
        <w:spacing w:before="120" w:after="120"/>
        <w:ind w:left="720"/>
        <w:contextualSpacing/>
        <w:jc w:val="both"/>
        <w:rPr>
          <w:sz w:val="24"/>
          <w:szCs w:val="24"/>
        </w:rPr>
      </w:pPr>
    </w:p>
    <w:p w14:paraId="004CD26A"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impegnarsi altresì a comunicare all’Istituzione scolastica qualsiasi altra circostanza sopravvenuta di carattere ostativo rispetto all’espletamento dell’incarico;</w:t>
      </w:r>
    </w:p>
    <w:p w14:paraId="1E30E42F" w14:textId="77777777" w:rsidR="00F84EAF" w:rsidRPr="00BC1C1C" w:rsidRDefault="00F84EAF" w:rsidP="00F84EAF">
      <w:pPr>
        <w:ind w:left="708"/>
        <w:rPr>
          <w:sz w:val="24"/>
          <w:szCs w:val="24"/>
        </w:rPr>
      </w:pPr>
    </w:p>
    <w:p w14:paraId="54AE90FA" w14:textId="77777777" w:rsidR="00F84EAF" w:rsidRPr="00BC1C1C" w:rsidRDefault="00F84EAF" w:rsidP="00F84EAF">
      <w:pPr>
        <w:spacing w:before="120" w:after="120"/>
        <w:ind w:left="720"/>
        <w:contextualSpacing/>
        <w:jc w:val="both"/>
        <w:rPr>
          <w:sz w:val="24"/>
          <w:szCs w:val="24"/>
        </w:rPr>
      </w:pPr>
    </w:p>
    <w:p w14:paraId="47FCADFF"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3ABEE0C" w14:textId="77777777" w:rsidR="00F84EAF" w:rsidRPr="00BC1C1C" w:rsidRDefault="00F84EAF" w:rsidP="00F84EAF">
      <w:pPr>
        <w:rPr>
          <w:rFonts w:eastAsiaTheme="minorEastAsia"/>
          <w:b/>
          <w:sz w:val="22"/>
          <w:szCs w:val="22"/>
        </w:rPr>
      </w:pPr>
    </w:p>
    <w:p w14:paraId="35D8171B" w14:textId="77777777" w:rsidR="00F84EAF" w:rsidRPr="00BC1C1C" w:rsidRDefault="00F84EAF" w:rsidP="00F84EAF">
      <w:pPr>
        <w:contextualSpacing/>
        <w:rPr>
          <w:b/>
          <w:sz w:val="22"/>
          <w:szCs w:val="22"/>
        </w:rPr>
      </w:pPr>
    </w:p>
    <w:p w14:paraId="3DFB2AFE" w14:textId="77777777" w:rsidR="00F84EAF" w:rsidRPr="00BC1C1C" w:rsidRDefault="00F84EAF" w:rsidP="00F84EAF">
      <w:pPr>
        <w:contextualSpacing/>
        <w:rPr>
          <w:sz w:val="22"/>
          <w:szCs w:val="22"/>
        </w:rPr>
      </w:pPr>
    </w:p>
    <w:p w14:paraId="67AD3759" w14:textId="77777777" w:rsidR="00F84EAF" w:rsidRPr="00BC1C1C" w:rsidRDefault="00F84EAF" w:rsidP="00F84EAF">
      <w:pPr>
        <w:tabs>
          <w:tab w:val="left" w:pos="6585"/>
        </w:tabs>
        <w:rPr>
          <w:rFonts w:eastAsia="Calibri"/>
          <w:sz w:val="22"/>
          <w:szCs w:val="22"/>
          <w:lang w:eastAsia="en-US"/>
        </w:rPr>
      </w:pPr>
      <w:r w:rsidRPr="00BC1C1C">
        <w:rPr>
          <w:rFonts w:eastAsia="Calibri"/>
          <w:sz w:val="22"/>
          <w:szCs w:val="22"/>
          <w:lang w:eastAsia="en-US"/>
        </w:rPr>
        <w:tab/>
      </w:r>
    </w:p>
    <w:p w14:paraId="7B3152CE" w14:textId="77777777" w:rsidR="00F84EAF" w:rsidRPr="00BC1C1C" w:rsidRDefault="00F84EAF" w:rsidP="00F84EAF">
      <w:pPr>
        <w:tabs>
          <w:tab w:val="left" w:pos="6585"/>
        </w:tabs>
        <w:rPr>
          <w:rFonts w:eastAsia="Calibri"/>
          <w:sz w:val="22"/>
          <w:szCs w:val="22"/>
          <w:lang w:eastAsia="en-US"/>
        </w:rPr>
      </w:pPr>
      <w:r w:rsidRPr="00BC1C1C">
        <w:rPr>
          <w:rFonts w:eastAsia="Calibri"/>
          <w:sz w:val="22"/>
          <w:szCs w:val="22"/>
          <w:lang w:eastAsia="en-US"/>
        </w:rPr>
        <w:t xml:space="preserve">                                                                                                                               </w:t>
      </w:r>
      <w:r w:rsidRPr="00BC1C1C">
        <w:rPr>
          <w:rFonts w:eastAsia="Calibri"/>
          <w:sz w:val="22"/>
          <w:szCs w:val="22"/>
          <w:lang w:eastAsia="en-US"/>
        </w:rPr>
        <w:tab/>
        <w:t xml:space="preserve">        Firmato</w:t>
      </w:r>
    </w:p>
    <w:p w14:paraId="2E42A43F" w14:textId="77777777" w:rsidR="00F84EAF" w:rsidRPr="00BC1C1C" w:rsidRDefault="00F84EAF" w:rsidP="00F84EAF">
      <w:pPr>
        <w:tabs>
          <w:tab w:val="left" w:pos="6585"/>
        </w:tabs>
        <w:rPr>
          <w:rFonts w:eastAsia="Calibri"/>
          <w:sz w:val="22"/>
          <w:szCs w:val="22"/>
          <w:lang w:eastAsia="en-US"/>
        </w:rPr>
      </w:pPr>
    </w:p>
    <w:p w14:paraId="50BE4083" w14:textId="77777777" w:rsidR="00F84EAF" w:rsidRPr="00BC1C1C" w:rsidRDefault="00F84EAF" w:rsidP="00F84EAF">
      <w:pPr>
        <w:rPr>
          <w:sz w:val="22"/>
          <w:szCs w:val="22"/>
        </w:rPr>
      </w:pPr>
    </w:p>
    <w:sectPr w:rsidR="00F84EAF" w:rsidRPr="00BC1C1C" w:rsidSect="0071156B">
      <w:footerReference w:type="even" r:id="rId9"/>
      <w:footerReference w:type="default" r:id="rId10"/>
      <w:pgSz w:w="11907" w:h="16839" w:code="9"/>
      <w:pgMar w:top="851" w:right="1134" w:bottom="851" w:left="992"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47F0" w14:textId="77777777" w:rsidR="003C0EE3" w:rsidRDefault="003C0EE3">
      <w:r>
        <w:separator/>
      </w:r>
    </w:p>
  </w:endnote>
  <w:endnote w:type="continuationSeparator" w:id="0">
    <w:p w14:paraId="328199D9" w14:textId="77777777" w:rsidR="003C0EE3" w:rsidRDefault="003C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4208C7" w:rsidRDefault="004208C7"/>
  <w:p w14:paraId="7982F905" w14:textId="77777777" w:rsidR="004208C7" w:rsidRDefault="00420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CCEC0" w14:textId="77777777" w:rsidR="004208C7" w:rsidRDefault="00420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520D2" w14:textId="77777777" w:rsidR="003C0EE3" w:rsidRDefault="003C0EE3">
      <w:r>
        <w:separator/>
      </w:r>
    </w:p>
  </w:footnote>
  <w:footnote w:type="continuationSeparator" w:id="0">
    <w:p w14:paraId="0F917BE4" w14:textId="77777777" w:rsidR="003C0EE3" w:rsidRDefault="003C0E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1"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3"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28123031">
    <w:abstractNumId w:val="6"/>
  </w:num>
  <w:num w:numId="2" w16cid:durableId="784345158">
    <w:abstractNumId w:val="18"/>
  </w:num>
  <w:num w:numId="3" w16cid:durableId="1425220420">
    <w:abstractNumId w:val="0"/>
  </w:num>
  <w:num w:numId="4" w16cid:durableId="374432095">
    <w:abstractNumId w:val="1"/>
  </w:num>
  <w:num w:numId="5" w16cid:durableId="1145854637">
    <w:abstractNumId w:val="2"/>
  </w:num>
  <w:num w:numId="6" w16cid:durableId="977416984">
    <w:abstractNumId w:val="13"/>
  </w:num>
  <w:num w:numId="7" w16cid:durableId="1685280733">
    <w:abstractNumId w:val="10"/>
  </w:num>
  <w:num w:numId="8" w16cid:durableId="827525066">
    <w:abstractNumId w:val="22"/>
  </w:num>
  <w:num w:numId="9" w16cid:durableId="1117481919">
    <w:abstractNumId w:val="12"/>
  </w:num>
  <w:num w:numId="10" w16cid:durableId="1267233370">
    <w:abstractNumId w:val="29"/>
  </w:num>
  <w:num w:numId="11" w16cid:durableId="1419981275">
    <w:abstractNumId w:val="20"/>
  </w:num>
  <w:num w:numId="12" w16cid:durableId="340855704">
    <w:abstractNumId w:val="7"/>
  </w:num>
  <w:num w:numId="13" w16cid:durableId="1684817000">
    <w:abstractNumId w:val="8"/>
  </w:num>
  <w:num w:numId="14" w16cid:durableId="126749914">
    <w:abstractNumId w:val="5"/>
  </w:num>
  <w:num w:numId="15" w16cid:durableId="1888301430">
    <w:abstractNumId w:val="16"/>
  </w:num>
  <w:num w:numId="16" w16cid:durableId="1894920590">
    <w:abstractNumId w:val="28"/>
  </w:num>
  <w:num w:numId="17" w16cid:durableId="1431045375">
    <w:abstractNumId w:val="9"/>
  </w:num>
  <w:num w:numId="18" w16cid:durableId="435709473">
    <w:abstractNumId w:val="21"/>
  </w:num>
  <w:num w:numId="19" w16cid:durableId="1715738264">
    <w:abstractNumId w:val="3"/>
  </w:num>
  <w:num w:numId="20" w16cid:durableId="1340426387">
    <w:abstractNumId w:val="4"/>
  </w:num>
  <w:num w:numId="21" w16cid:durableId="1980646053">
    <w:abstractNumId w:val="14"/>
  </w:num>
  <w:num w:numId="22" w16cid:durableId="1595936065">
    <w:abstractNumId w:val="15"/>
  </w:num>
  <w:num w:numId="23" w16cid:durableId="2048330652">
    <w:abstractNumId w:val="17"/>
  </w:num>
  <w:num w:numId="24" w16cid:durableId="889610808">
    <w:abstractNumId w:val="25"/>
  </w:num>
  <w:num w:numId="25" w16cid:durableId="1751851588">
    <w:abstractNumId w:val="11"/>
  </w:num>
  <w:num w:numId="26" w16cid:durableId="1126118510">
    <w:abstractNumId w:val="26"/>
  </w:num>
  <w:num w:numId="27" w16cid:durableId="1442458829">
    <w:abstractNumId w:val="24"/>
  </w:num>
  <w:num w:numId="28" w16cid:durableId="1030688811">
    <w:abstractNumId w:val="27"/>
  </w:num>
  <w:num w:numId="29" w16cid:durableId="11366059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50535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206B"/>
    <w:rsid w:val="00002828"/>
    <w:rsid w:val="00005BF3"/>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670"/>
    <w:rsid w:val="00056833"/>
    <w:rsid w:val="00062E4A"/>
    <w:rsid w:val="000670A5"/>
    <w:rsid w:val="0007048C"/>
    <w:rsid w:val="00072224"/>
    <w:rsid w:val="000736AB"/>
    <w:rsid w:val="00074CDD"/>
    <w:rsid w:val="0007706B"/>
    <w:rsid w:val="0008242F"/>
    <w:rsid w:val="00093B8A"/>
    <w:rsid w:val="000A19BA"/>
    <w:rsid w:val="000A2C09"/>
    <w:rsid w:val="000A6AA7"/>
    <w:rsid w:val="000A74CB"/>
    <w:rsid w:val="000B12C5"/>
    <w:rsid w:val="000B480F"/>
    <w:rsid w:val="000B6C44"/>
    <w:rsid w:val="000C0039"/>
    <w:rsid w:val="000C11ED"/>
    <w:rsid w:val="000C2DBB"/>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A52"/>
    <w:rsid w:val="00112BBD"/>
    <w:rsid w:val="00114DF5"/>
    <w:rsid w:val="00123149"/>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7C80"/>
    <w:rsid w:val="00170020"/>
    <w:rsid w:val="00174486"/>
    <w:rsid w:val="00174541"/>
    <w:rsid w:val="00175FFB"/>
    <w:rsid w:val="00182723"/>
    <w:rsid w:val="00185A49"/>
    <w:rsid w:val="00186225"/>
    <w:rsid w:val="0018773E"/>
    <w:rsid w:val="00191CA1"/>
    <w:rsid w:val="001A5909"/>
    <w:rsid w:val="001A6378"/>
    <w:rsid w:val="001B1257"/>
    <w:rsid w:val="001B1415"/>
    <w:rsid w:val="001B484F"/>
    <w:rsid w:val="001B7378"/>
    <w:rsid w:val="001C0302"/>
    <w:rsid w:val="001C6C49"/>
    <w:rsid w:val="001D4B64"/>
    <w:rsid w:val="001D6B50"/>
    <w:rsid w:val="001D7254"/>
    <w:rsid w:val="001E52E4"/>
    <w:rsid w:val="001F16A2"/>
    <w:rsid w:val="001F207B"/>
    <w:rsid w:val="001F6C2D"/>
    <w:rsid w:val="00207849"/>
    <w:rsid w:val="00210607"/>
    <w:rsid w:val="00211108"/>
    <w:rsid w:val="00213B82"/>
    <w:rsid w:val="00213C1D"/>
    <w:rsid w:val="0021559E"/>
    <w:rsid w:val="00217C76"/>
    <w:rsid w:val="00222A56"/>
    <w:rsid w:val="002247FE"/>
    <w:rsid w:val="00225146"/>
    <w:rsid w:val="00226CB3"/>
    <w:rsid w:val="0023285D"/>
    <w:rsid w:val="00240337"/>
    <w:rsid w:val="0024391D"/>
    <w:rsid w:val="0025352F"/>
    <w:rsid w:val="002539BB"/>
    <w:rsid w:val="00255CE2"/>
    <w:rsid w:val="0025698C"/>
    <w:rsid w:val="0026467A"/>
    <w:rsid w:val="00265864"/>
    <w:rsid w:val="00266E4E"/>
    <w:rsid w:val="002708A6"/>
    <w:rsid w:val="002772BD"/>
    <w:rsid w:val="00281CB0"/>
    <w:rsid w:val="002826CD"/>
    <w:rsid w:val="00282A21"/>
    <w:rsid w:val="002860BF"/>
    <w:rsid w:val="00286C40"/>
    <w:rsid w:val="0029126B"/>
    <w:rsid w:val="0029332E"/>
    <w:rsid w:val="002943C2"/>
    <w:rsid w:val="00297481"/>
    <w:rsid w:val="002A014D"/>
    <w:rsid w:val="002A6748"/>
    <w:rsid w:val="002B0440"/>
    <w:rsid w:val="002B13C0"/>
    <w:rsid w:val="002B206B"/>
    <w:rsid w:val="002B25FD"/>
    <w:rsid w:val="002B3171"/>
    <w:rsid w:val="002B684C"/>
    <w:rsid w:val="002C1C92"/>
    <w:rsid w:val="002C1E86"/>
    <w:rsid w:val="002D472B"/>
    <w:rsid w:val="002D473A"/>
    <w:rsid w:val="002D786D"/>
    <w:rsid w:val="002E1891"/>
    <w:rsid w:val="002E1DEB"/>
    <w:rsid w:val="002E5DB6"/>
    <w:rsid w:val="002F04D0"/>
    <w:rsid w:val="002F49B3"/>
    <w:rsid w:val="002F66C4"/>
    <w:rsid w:val="00300F45"/>
    <w:rsid w:val="00301C88"/>
    <w:rsid w:val="00304B62"/>
    <w:rsid w:val="0030701D"/>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0EE3"/>
    <w:rsid w:val="003C5971"/>
    <w:rsid w:val="003C5997"/>
    <w:rsid w:val="003C60F6"/>
    <w:rsid w:val="003C7A75"/>
    <w:rsid w:val="003D4352"/>
    <w:rsid w:val="003E18F4"/>
    <w:rsid w:val="003E2DA4"/>
    <w:rsid w:val="003E2E35"/>
    <w:rsid w:val="003E5C47"/>
    <w:rsid w:val="003F2D21"/>
    <w:rsid w:val="003F5439"/>
    <w:rsid w:val="004076E9"/>
    <w:rsid w:val="00414813"/>
    <w:rsid w:val="00416DC1"/>
    <w:rsid w:val="004208C7"/>
    <w:rsid w:val="0042568D"/>
    <w:rsid w:val="00430C48"/>
    <w:rsid w:val="00433881"/>
    <w:rsid w:val="00433CB5"/>
    <w:rsid w:val="00435CFB"/>
    <w:rsid w:val="0044224C"/>
    <w:rsid w:val="00443639"/>
    <w:rsid w:val="00446355"/>
    <w:rsid w:val="0044774A"/>
    <w:rsid w:val="004563DD"/>
    <w:rsid w:val="00462440"/>
    <w:rsid w:val="004652D3"/>
    <w:rsid w:val="004657B2"/>
    <w:rsid w:val="004722C2"/>
    <w:rsid w:val="00473A05"/>
    <w:rsid w:val="00484CE2"/>
    <w:rsid w:val="00485D17"/>
    <w:rsid w:val="004914CB"/>
    <w:rsid w:val="00495A93"/>
    <w:rsid w:val="00497369"/>
    <w:rsid w:val="004A5D71"/>
    <w:rsid w:val="004A786E"/>
    <w:rsid w:val="004B09C3"/>
    <w:rsid w:val="004B5569"/>
    <w:rsid w:val="004B62EF"/>
    <w:rsid w:val="004C01A7"/>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3DF4"/>
    <w:rsid w:val="0054683B"/>
    <w:rsid w:val="00547C3A"/>
    <w:rsid w:val="00551462"/>
    <w:rsid w:val="005528BF"/>
    <w:rsid w:val="005540B3"/>
    <w:rsid w:val="0055517D"/>
    <w:rsid w:val="00557E4E"/>
    <w:rsid w:val="005603E9"/>
    <w:rsid w:val="00560F4E"/>
    <w:rsid w:val="00561EFF"/>
    <w:rsid w:val="00565200"/>
    <w:rsid w:val="00566D97"/>
    <w:rsid w:val="00567DE5"/>
    <w:rsid w:val="00567E59"/>
    <w:rsid w:val="00576F0F"/>
    <w:rsid w:val="00583A1F"/>
    <w:rsid w:val="00585647"/>
    <w:rsid w:val="00585A3D"/>
    <w:rsid w:val="00585C3D"/>
    <w:rsid w:val="00591CC1"/>
    <w:rsid w:val="005A4B10"/>
    <w:rsid w:val="005A5AB6"/>
    <w:rsid w:val="005A7F30"/>
    <w:rsid w:val="005B65B5"/>
    <w:rsid w:val="005C77DE"/>
    <w:rsid w:val="005D742D"/>
    <w:rsid w:val="005E0503"/>
    <w:rsid w:val="005E12B3"/>
    <w:rsid w:val="005E1624"/>
    <w:rsid w:val="005E1D00"/>
    <w:rsid w:val="005E1E0C"/>
    <w:rsid w:val="005E2288"/>
    <w:rsid w:val="005E387E"/>
    <w:rsid w:val="005E53CE"/>
    <w:rsid w:val="005E721D"/>
    <w:rsid w:val="005F5051"/>
    <w:rsid w:val="005F72D5"/>
    <w:rsid w:val="006008A3"/>
    <w:rsid w:val="00604D3F"/>
    <w:rsid w:val="00605CA8"/>
    <w:rsid w:val="00605DE5"/>
    <w:rsid w:val="00606B2E"/>
    <w:rsid w:val="00607877"/>
    <w:rsid w:val="006105EA"/>
    <w:rsid w:val="00613E0F"/>
    <w:rsid w:val="006149C4"/>
    <w:rsid w:val="006167AA"/>
    <w:rsid w:val="0062260B"/>
    <w:rsid w:val="0062483F"/>
    <w:rsid w:val="00632BF9"/>
    <w:rsid w:val="00632F5C"/>
    <w:rsid w:val="00635CBB"/>
    <w:rsid w:val="006378DA"/>
    <w:rsid w:val="00637EE7"/>
    <w:rsid w:val="006463A8"/>
    <w:rsid w:val="00647912"/>
    <w:rsid w:val="0065050C"/>
    <w:rsid w:val="0065467C"/>
    <w:rsid w:val="00660340"/>
    <w:rsid w:val="0066271B"/>
    <w:rsid w:val="00663BD8"/>
    <w:rsid w:val="006648CD"/>
    <w:rsid w:val="0067412A"/>
    <w:rsid w:val="0067471F"/>
    <w:rsid w:val="00674BB2"/>
    <w:rsid w:val="006759A4"/>
    <w:rsid w:val="006761FD"/>
    <w:rsid w:val="0067699A"/>
    <w:rsid w:val="0068062A"/>
    <w:rsid w:val="00683118"/>
    <w:rsid w:val="00691032"/>
    <w:rsid w:val="00692070"/>
    <w:rsid w:val="006A0432"/>
    <w:rsid w:val="006A149B"/>
    <w:rsid w:val="006A73FD"/>
    <w:rsid w:val="006B0653"/>
    <w:rsid w:val="006B162F"/>
    <w:rsid w:val="006B2F2A"/>
    <w:rsid w:val="006B7D8C"/>
    <w:rsid w:val="006B7FC2"/>
    <w:rsid w:val="006C0DCD"/>
    <w:rsid w:val="006C1D43"/>
    <w:rsid w:val="006C1E40"/>
    <w:rsid w:val="006C761E"/>
    <w:rsid w:val="006D04D6"/>
    <w:rsid w:val="006D415B"/>
    <w:rsid w:val="006D4AC3"/>
    <w:rsid w:val="006E0673"/>
    <w:rsid w:val="006E33D9"/>
    <w:rsid w:val="006E4E92"/>
    <w:rsid w:val="006E78FD"/>
    <w:rsid w:val="006F05B1"/>
    <w:rsid w:val="007018B7"/>
    <w:rsid w:val="00701AC9"/>
    <w:rsid w:val="00705188"/>
    <w:rsid w:val="00706853"/>
    <w:rsid w:val="00706DD4"/>
    <w:rsid w:val="00710D1C"/>
    <w:rsid w:val="0071156B"/>
    <w:rsid w:val="00717756"/>
    <w:rsid w:val="0072474A"/>
    <w:rsid w:val="00725408"/>
    <w:rsid w:val="00725C14"/>
    <w:rsid w:val="0072785A"/>
    <w:rsid w:val="00731440"/>
    <w:rsid w:val="00733D1B"/>
    <w:rsid w:val="00740439"/>
    <w:rsid w:val="00740888"/>
    <w:rsid w:val="00743857"/>
    <w:rsid w:val="00747847"/>
    <w:rsid w:val="00750EBA"/>
    <w:rsid w:val="0076314A"/>
    <w:rsid w:val="0076508D"/>
    <w:rsid w:val="007676DE"/>
    <w:rsid w:val="00770331"/>
    <w:rsid w:val="00772936"/>
    <w:rsid w:val="00774239"/>
    <w:rsid w:val="00775397"/>
    <w:rsid w:val="0077662D"/>
    <w:rsid w:val="00777992"/>
    <w:rsid w:val="0079013C"/>
    <w:rsid w:val="007927F5"/>
    <w:rsid w:val="00796D2C"/>
    <w:rsid w:val="007A3EDB"/>
    <w:rsid w:val="007B4259"/>
    <w:rsid w:val="007B4C06"/>
    <w:rsid w:val="007B59D8"/>
    <w:rsid w:val="007C09AC"/>
    <w:rsid w:val="007C4C5B"/>
    <w:rsid w:val="007C5477"/>
    <w:rsid w:val="007D3843"/>
    <w:rsid w:val="007D74F4"/>
    <w:rsid w:val="007D7C11"/>
    <w:rsid w:val="007E040F"/>
    <w:rsid w:val="007E0636"/>
    <w:rsid w:val="007E2352"/>
    <w:rsid w:val="007E6F99"/>
    <w:rsid w:val="007F17F0"/>
    <w:rsid w:val="007F24B6"/>
    <w:rsid w:val="007F5DF0"/>
    <w:rsid w:val="007F6DF6"/>
    <w:rsid w:val="00801BA6"/>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6767"/>
    <w:rsid w:val="008B67E9"/>
    <w:rsid w:val="008C0440"/>
    <w:rsid w:val="008C1400"/>
    <w:rsid w:val="008D131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F0ED6"/>
    <w:rsid w:val="009F477B"/>
    <w:rsid w:val="00A023CC"/>
    <w:rsid w:val="00A04EB6"/>
    <w:rsid w:val="00A10524"/>
    <w:rsid w:val="00A11AC5"/>
    <w:rsid w:val="00A11DB1"/>
    <w:rsid w:val="00A13318"/>
    <w:rsid w:val="00A15AF4"/>
    <w:rsid w:val="00A174A1"/>
    <w:rsid w:val="00A20A7A"/>
    <w:rsid w:val="00A31FDE"/>
    <w:rsid w:val="00A32674"/>
    <w:rsid w:val="00A32D87"/>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464D"/>
    <w:rsid w:val="00A65DF8"/>
    <w:rsid w:val="00A727A8"/>
    <w:rsid w:val="00A76733"/>
    <w:rsid w:val="00A909FA"/>
    <w:rsid w:val="00A90F34"/>
    <w:rsid w:val="00A91C14"/>
    <w:rsid w:val="00A94E66"/>
    <w:rsid w:val="00AA3F35"/>
    <w:rsid w:val="00AA6CCD"/>
    <w:rsid w:val="00AB3F38"/>
    <w:rsid w:val="00AB51E9"/>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122F3"/>
    <w:rsid w:val="00B2311E"/>
    <w:rsid w:val="00B23FD6"/>
    <w:rsid w:val="00B26CEE"/>
    <w:rsid w:val="00B31B50"/>
    <w:rsid w:val="00B31F80"/>
    <w:rsid w:val="00B32055"/>
    <w:rsid w:val="00B325B9"/>
    <w:rsid w:val="00B33F7A"/>
    <w:rsid w:val="00B353E9"/>
    <w:rsid w:val="00B36274"/>
    <w:rsid w:val="00B419CF"/>
    <w:rsid w:val="00B4439D"/>
    <w:rsid w:val="00B53156"/>
    <w:rsid w:val="00B65801"/>
    <w:rsid w:val="00B671DC"/>
    <w:rsid w:val="00B833F2"/>
    <w:rsid w:val="00B87A3D"/>
    <w:rsid w:val="00B90CAE"/>
    <w:rsid w:val="00B92B95"/>
    <w:rsid w:val="00BA532D"/>
    <w:rsid w:val="00BA6212"/>
    <w:rsid w:val="00BA6627"/>
    <w:rsid w:val="00BA6BB5"/>
    <w:rsid w:val="00BB0CD6"/>
    <w:rsid w:val="00BB1BF6"/>
    <w:rsid w:val="00BB38A7"/>
    <w:rsid w:val="00BB6BE2"/>
    <w:rsid w:val="00BB6CA3"/>
    <w:rsid w:val="00BC1C1C"/>
    <w:rsid w:val="00BC6129"/>
    <w:rsid w:val="00BD0C93"/>
    <w:rsid w:val="00BD5445"/>
    <w:rsid w:val="00BE038A"/>
    <w:rsid w:val="00BE3423"/>
    <w:rsid w:val="00BE52DF"/>
    <w:rsid w:val="00BE6544"/>
    <w:rsid w:val="00BF44F4"/>
    <w:rsid w:val="00BF4919"/>
    <w:rsid w:val="00BF4A50"/>
    <w:rsid w:val="00C01F45"/>
    <w:rsid w:val="00C02BED"/>
    <w:rsid w:val="00C05548"/>
    <w:rsid w:val="00C0754E"/>
    <w:rsid w:val="00C07B27"/>
    <w:rsid w:val="00C07DDD"/>
    <w:rsid w:val="00C20594"/>
    <w:rsid w:val="00C231BE"/>
    <w:rsid w:val="00C243CD"/>
    <w:rsid w:val="00C24770"/>
    <w:rsid w:val="00C33D57"/>
    <w:rsid w:val="00C3593E"/>
    <w:rsid w:val="00C3692A"/>
    <w:rsid w:val="00C410EF"/>
    <w:rsid w:val="00C47403"/>
    <w:rsid w:val="00C5300F"/>
    <w:rsid w:val="00C53E2D"/>
    <w:rsid w:val="00C55600"/>
    <w:rsid w:val="00C56550"/>
    <w:rsid w:val="00C572D7"/>
    <w:rsid w:val="00C61D88"/>
    <w:rsid w:val="00C678B4"/>
    <w:rsid w:val="00C70536"/>
    <w:rsid w:val="00C728F6"/>
    <w:rsid w:val="00C85681"/>
    <w:rsid w:val="00C9066B"/>
    <w:rsid w:val="00C925E4"/>
    <w:rsid w:val="00C949B2"/>
    <w:rsid w:val="00CA7616"/>
    <w:rsid w:val="00CB2568"/>
    <w:rsid w:val="00CB3149"/>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05801"/>
    <w:rsid w:val="00D1518D"/>
    <w:rsid w:val="00D1714E"/>
    <w:rsid w:val="00D23FCF"/>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72EEE"/>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28C7"/>
    <w:rsid w:val="00DD463E"/>
    <w:rsid w:val="00DD704B"/>
    <w:rsid w:val="00DE0AB9"/>
    <w:rsid w:val="00DE2294"/>
    <w:rsid w:val="00DE791F"/>
    <w:rsid w:val="00DF0084"/>
    <w:rsid w:val="00DF7B0B"/>
    <w:rsid w:val="00DF7E8D"/>
    <w:rsid w:val="00E0597F"/>
    <w:rsid w:val="00E06895"/>
    <w:rsid w:val="00E0713E"/>
    <w:rsid w:val="00E122B9"/>
    <w:rsid w:val="00E14FE7"/>
    <w:rsid w:val="00E15081"/>
    <w:rsid w:val="00E171B4"/>
    <w:rsid w:val="00E34D43"/>
    <w:rsid w:val="00E37236"/>
    <w:rsid w:val="00E42158"/>
    <w:rsid w:val="00E4244A"/>
    <w:rsid w:val="00E455B8"/>
    <w:rsid w:val="00E50C85"/>
    <w:rsid w:val="00E5247C"/>
    <w:rsid w:val="00E61183"/>
    <w:rsid w:val="00E674BE"/>
    <w:rsid w:val="00E72F8E"/>
    <w:rsid w:val="00E73B87"/>
    <w:rsid w:val="00E74814"/>
    <w:rsid w:val="00E7672F"/>
    <w:rsid w:val="00E809B6"/>
    <w:rsid w:val="00E872D0"/>
    <w:rsid w:val="00E96FCA"/>
    <w:rsid w:val="00E97626"/>
    <w:rsid w:val="00EA0230"/>
    <w:rsid w:val="00EA28E1"/>
    <w:rsid w:val="00EA2DCA"/>
    <w:rsid w:val="00EA358E"/>
    <w:rsid w:val="00EA39BB"/>
    <w:rsid w:val="00EA50F6"/>
    <w:rsid w:val="00EB0B8B"/>
    <w:rsid w:val="00EB2A39"/>
    <w:rsid w:val="00EB52E0"/>
    <w:rsid w:val="00EC303F"/>
    <w:rsid w:val="00EC3183"/>
    <w:rsid w:val="00ED03F7"/>
    <w:rsid w:val="00ED1016"/>
    <w:rsid w:val="00ED5317"/>
    <w:rsid w:val="00ED65F7"/>
    <w:rsid w:val="00EE2CF3"/>
    <w:rsid w:val="00EE60C5"/>
    <w:rsid w:val="00EF30AB"/>
    <w:rsid w:val="00EF617D"/>
    <w:rsid w:val="00EF6706"/>
    <w:rsid w:val="00F04C4F"/>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84EAF"/>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77707967-4850-4308-89E9-F2CA7F5E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04EB6"/>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 w:id="204852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4F701-C433-42AB-8B07-5C38CBDD3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1287</Words>
  <Characters>7340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8610</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cp:lastModifiedBy>
  <cp:revision>12</cp:revision>
  <cp:lastPrinted>2020-02-24T13:03:00Z</cp:lastPrinted>
  <dcterms:created xsi:type="dcterms:W3CDTF">2024-04-18T07:20:00Z</dcterms:created>
  <dcterms:modified xsi:type="dcterms:W3CDTF">2025-03-05T11:06:00Z</dcterms:modified>
</cp:coreProperties>
</file>